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1FB84" w14:textId="77777777" w:rsidR="005C7409" w:rsidRDefault="006F5A42" w:rsidP="00144027">
      <w:pPr>
        <w:pStyle w:val="odrkyChar"/>
        <w:spacing w:before="0" w:after="0"/>
        <w:outlineLvl w:val="0"/>
        <w:rPr>
          <w:b/>
        </w:rPr>
      </w:pPr>
      <w:r w:rsidRPr="00144027">
        <w:rPr>
          <w:b/>
          <w:bCs/>
        </w:rPr>
        <w:t xml:space="preserve">Příloha č. </w:t>
      </w:r>
      <w:r>
        <w:rPr>
          <w:b/>
          <w:bCs/>
        </w:rPr>
        <w:t>4</w:t>
      </w:r>
      <w:r w:rsidR="0099788E">
        <w:rPr>
          <w:b/>
          <w:bCs/>
        </w:rPr>
        <w:t>b</w:t>
      </w:r>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14:paraId="7CFACCE4" w14:textId="77777777" w:rsidR="006F5A42" w:rsidRPr="00144027" w:rsidRDefault="006F5A42" w:rsidP="00144027">
      <w:pPr>
        <w:pStyle w:val="odrkyChar"/>
        <w:spacing w:before="0" w:after="0"/>
        <w:outlineLvl w:val="0"/>
        <w:rPr>
          <w:highlight w:val="lightGray"/>
        </w:rPr>
      </w:pPr>
    </w:p>
    <w:p w14:paraId="3C935425"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7B0FD918" w14:textId="77777777" w:rsidR="00144027" w:rsidRDefault="00144027" w:rsidP="00144027">
      <w:pPr>
        <w:pStyle w:val="Podnadpis"/>
        <w:tabs>
          <w:tab w:val="right" w:pos="9638"/>
        </w:tabs>
        <w:jc w:val="both"/>
        <w:rPr>
          <w:rFonts w:ascii="Arial" w:hAnsi="Arial" w:cs="Arial"/>
          <w:b w:val="0"/>
          <w:sz w:val="22"/>
          <w:szCs w:val="22"/>
        </w:rPr>
      </w:pPr>
    </w:p>
    <w:p w14:paraId="2A085CC4" w14:textId="77777777" w:rsidR="00144027" w:rsidRPr="00144027" w:rsidRDefault="00144027" w:rsidP="00144027">
      <w:pPr>
        <w:pStyle w:val="Podnadpis"/>
        <w:tabs>
          <w:tab w:val="right" w:pos="9638"/>
        </w:tabs>
        <w:jc w:val="both"/>
        <w:rPr>
          <w:rFonts w:ascii="Arial" w:hAnsi="Arial" w:cs="Arial"/>
          <w:b w:val="0"/>
          <w:sz w:val="22"/>
          <w:szCs w:val="22"/>
        </w:rPr>
      </w:pPr>
    </w:p>
    <w:p w14:paraId="1DDB862D"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09B71DF4"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5104D68E" w14:textId="77777777" w:rsidR="00144027" w:rsidRDefault="00144027" w:rsidP="00144027">
      <w:pPr>
        <w:pStyle w:val="Podnadpis"/>
        <w:tabs>
          <w:tab w:val="right" w:pos="9638"/>
        </w:tabs>
        <w:jc w:val="both"/>
        <w:rPr>
          <w:rFonts w:ascii="Arial" w:hAnsi="Arial" w:cs="Arial"/>
          <w:sz w:val="22"/>
          <w:szCs w:val="22"/>
        </w:rPr>
      </w:pPr>
    </w:p>
    <w:p w14:paraId="41A7F947" w14:textId="77777777" w:rsidR="00144027" w:rsidRDefault="00144027" w:rsidP="00144027">
      <w:pPr>
        <w:pStyle w:val="Podnadpis"/>
        <w:tabs>
          <w:tab w:val="right" w:pos="9638"/>
        </w:tabs>
        <w:jc w:val="both"/>
        <w:rPr>
          <w:rFonts w:ascii="Arial" w:hAnsi="Arial" w:cs="Arial"/>
          <w:sz w:val="22"/>
          <w:szCs w:val="22"/>
        </w:rPr>
      </w:pPr>
    </w:p>
    <w:p w14:paraId="6412DDA6" w14:textId="77777777" w:rsidR="001C62C0" w:rsidRDefault="00144027" w:rsidP="001C62C0">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Pr="00850BE4">
        <w:rPr>
          <w:rFonts w:ascii="Arial" w:hAnsi="Arial" w:cs="Arial"/>
          <w:b/>
          <w:sz w:val="22"/>
          <w:szCs w:val="22"/>
        </w:rPr>
        <w:t>:</w:t>
      </w:r>
      <w:r w:rsidR="00634F59" w:rsidRPr="00850BE4">
        <w:rPr>
          <w:rFonts w:ascii="Arial" w:hAnsi="Arial" w:cs="Arial"/>
          <w:b/>
          <w:sz w:val="22"/>
          <w:szCs w:val="22"/>
        </w:rPr>
        <w:t xml:space="preserve">   </w:t>
      </w:r>
      <w:proofErr w:type="gramEnd"/>
      <w:r w:rsidR="00634F59" w:rsidRPr="00850BE4">
        <w:rPr>
          <w:rFonts w:ascii="Arial" w:hAnsi="Arial" w:cs="Arial"/>
          <w:b/>
          <w:sz w:val="22"/>
          <w:szCs w:val="22"/>
        </w:rPr>
        <w:t xml:space="preserve">                            </w:t>
      </w:r>
      <w:r w:rsidR="00850BE4" w:rsidRPr="00850BE4">
        <w:rPr>
          <w:rFonts w:ascii="Arial" w:hAnsi="Arial" w:cs="Arial"/>
          <w:b/>
          <w:sz w:val="22"/>
          <w:szCs w:val="22"/>
        </w:rPr>
        <w:t>Statutární město Opava</w:t>
      </w:r>
    </w:p>
    <w:p w14:paraId="42CE26BC" w14:textId="77777777"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850BE4" w:rsidRPr="001A2709">
        <w:rPr>
          <w:rFonts w:ascii="Arial" w:hAnsi="Arial" w:cs="Arial"/>
          <w:sz w:val="22"/>
          <w:szCs w:val="22"/>
        </w:rPr>
        <w:t>Horní náměstí 382/69, Město, 74601 Opava</w:t>
      </w:r>
    </w:p>
    <w:p w14:paraId="79B0D6AE" w14:textId="77777777"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50BE4" w:rsidRPr="001A2709">
        <w:rPr>
          <w:rFonts w:ascii="Arial" w:hAnsi="Arial" w:cs="Arial"/>
          <w:sz w:val="22"/>
          <w:szCs w:val="22"/>
        </w:rPr>
        <w:t>00300535</w:t>
      </w:r>
    </w:p>
    <w:p w14:paraId="1028CFFE" w14:textId="77777777"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Česká spořitelna, a.s</w:t>
      </w:r>
      <w:r w:rsidR="003C2E61" w:rsidRPr="002F283B">
        <w:rPr>
          <w:rFonts w:ascii="Arial" w:hAnsi="Arial" w:cs="Arial"/>
          <w:sz w:val="22"/>
          <w:szCs w:val="22"/>
        </w:rPr>
        <w:t>.</w:t>
      </w:r>
    </w:p>
    <w:p w14:paraId="08C003A4" w14:textId="77777777"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27-1842619349/0800</w:t>
      </w:r>
    </w:p>
    <w:p w14:paraId="49585F2D" w14:textId="77777777"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14:paraId="5E482ED1" w14:textId="77777777"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r w:rsidR="00850BE4" w:rsidRPr="00097D8F">
        <w:rPr>
          <w:rFonts w:ascii="Arial" w:hAnsi="Arial" w:cs="Arial"/>
        </w:rPr>
        <w:t>Ing. Tomáš Navrátil, primátor</w:t>
      </w:r>
    </w:p>
    <w:p w14:paraId="1238F03B" w14:textId="77777777"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850BE4" w:rsidRPr="00850BE4">
        <w:rPr>
          <w:rFonts w:ascii="Arial" w:hAnsi="Arial" w:cs="Arial"/>
        </w:rPr>
        <w:t>Ing. Andrea Štenclová, vedoucí odboru školství</w:t>
      </w:r>
    </w:p>
    <w:p w14:paraId="2D64B4EB" w14:textId="77777777"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850BE4" w:rsidRPr="00097D8F">
        <w:rPr>
          <w:rFonts w:ascii="Arial" w:hAnsi="Arial" w:cs="Arial"/>
        </w:rPr>
        <w:t>737 600 517</w:t>
      </w:r>
    </w:p>
    <w:p w14:paraId="0B7D58AA" w14:textId="77777777"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hyperlink r:id="rId8" w:history="1">
        <w:r w:rsidR="00850BE4" w:rsidRPr="00097D8F">
          <w:rPr>
            <w:rStyle w:val="Hypertextovodkaz"/>
            <w:rFonts w:ascii="Arial" w:hAnsi="Arial" w:cs="Arial"/>
          </w:rPr>
          <w:t>andrea.stenclova@opava-city.cz</w:t>
        </w:r>
      </w:hyperlink>
    </w:p>
    <w:p w14:paraId="62BF3B8F" w14:textId="77777777" w:rsidR="00466827" w:rsidRDefault="00466827" w:rsidP="00144027">
      <w:pPr>
        <w:pStyle w:val="odrkyChar"/>
        <w:spacing w:before="0" w:after="0"/>
      </w:pPr>
    </w:p>
    <w:p w14:paraId="5D5CD9EE"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4E215866" w14:textId="77777777" w:rsidR="00144027" w:rsidRDefault="00144027" w:rsidP="00144027">
      <w:pPr>
        <w:pStyle w:val="Normlnweb"/>
        <w:spacing w:before="0" w:beforeAutospacing="0" w:after="0" w:afterAutospacing="0"/>
        <w:jc w:val="both"/>
        <w:rPr>
          <w:rFonts w:ascii="Arial" w:hAnsi="Arial" w:cs="Arial"/>
          <w:sz w:val="22"/>
          <w:szCs w:val="22"/>
        </w:rPr>
      </w:pPr>
    </w:p>
    <w:p w14:paraId="70493232" w14:textId="77777777" w:rsidR="00466827" w:rsidRDefault="00466827" w:rsidP="00144027">
      <w:pPr>
        <w:pStyle w:val="Normlnweb"/>
        <w:spacing w:before="0" w:beforeAutospacing="0" w:after="0" w:afterAutospacing="0"/>
        <w:jc w:val="both"/>
        <w:rPr>
          <w:rFonts w:ascii="Arial" w:hAnsi="Arial" w:cs="Arial"/>
          <w:sz w:val="22"/>
          <w:szCs w:val="22"/>
        </w:rPr>
      </w:pPr>
    </w:p>
    <w:p w14:paraId="43178CA5"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797B5FBE" w14:textId="77777777" w:rsidR="00144027" w:rsidRDefault="00144027" w:rsidP="00144027">
      <w:pPr>
        <w:pStyle w:val="Normlnweb"/>
        <w:spacing w:before="0" w:beforeAutospacing="0" w:after="0" w:afterAutospacing="0"/>
        <w:jc w:val="both"/>
        <w:rPr>
          <w:rFonts w:ascii="Arial" w:hAnsi="Arial" w:cs="Arial"/>
          <w:sz w:val="22"/>
          <w:szCs w:val="22"/>
        </w:rPr>
      </w:pPr>
    </w:p>
    <w:p w14:paraId="0D14F902"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78A1744D" w14:textId="77777777"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14:paraId="64F79F1D"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14:paraId="0AA0002B"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73322ED"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FCFA581"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C0D23AD"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F1E6735"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0C6A4169"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635C14DC"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14:paraId="5E993335"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64E58B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6AD290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6C0B2018"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01DB27FE"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F99E4B5"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5DE7DEC1"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23596B48" w14:textId="77777777" w:rsidR="00144027" w:rsidRDefault="00144027" w:rsidP="00144027">
      <w:pPr>
        <w:pStyle w:val="Normlnweb"/>
        <w:spacing w:before="0" w:beforeAutospacing="0" w:after="0" w:afterAutospacing="0"/>
        <w:jc w:val="both"/>
        <w:rPr>
          <w:rFonts w:ascii="Arial" w:hAnsi="Arial" w:cs="Arial"/>
          <w:sz w:val="22"/>
          <w:szCs w:val="22"/>
        </w:rPr>
      </w:pPr>
    </w:p>
    <w:p w14:paraId="3875627A" w14:textId="77777777" w:rsidR="00144027" w:rsidRDefault="00144027" w:rsidP="00144027">
      <w:pPr>
        <w:pStyle w:val="Normlnweb"/>
        <w:spacing w:before="0" w:beforeAutospacing="0" w:after="0" w:afterAutospacing="0"/>
        <w:jc w:val="both"/>
        <w:rPr>
          <w:rFonts w:ascii="Arial" w:hAnsi="Arial" w:cs="Arial"/>
          <w:sz w:val="22"/>
          <w:szCs w:val="22"/>
        </w:rPr>
      </w:pPr>
    </w:p>
    <w:p w14:paraId="0A4FBA71"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2FB0258B" w14:textId="77777777" w:rsidR="00C36514" w:rsidRDefault="00C36514" w:rsidP="00144027">
      <w:pPr>
        <w:jc w:val="center"/>
        <w:outlineLvl w:val="0"/>
        <w:rPr>
          <w:rFonts w:ascii="Arial" w:hAnsi="Arial" w:cs="Arial"/>
          <w:b/>
          <w:bCs/>
          <w:sz w:val="22"/>
          <w:szCs w:val="22"/>
        </w:rPr>
      </w:pPr>
    </w:p>
    <w:p w14:paraId="139D0A95" w14:textId="77777777" w:rsidR="001C73CD" w:rsidRDefault="001C73CD" w:rsidP="00144027">
      <w:pPr>
        <w:jc w:val="center"/>
        <w:outlineLvl w:val="0"/>
        <w:rPr>
          <w:rFonts w:ascii="Arial" w:hAnsi="Arial" w:cs="Arial"/>
          <w:b/>
          <w:bCs/>
          <w:sz w:val="22"/>
          <w:szCs w:val="22"/>
        </w:rPr>
      </w:pPr>
    </w:p>
    <w:p w14:paraId="0AABBBBE"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794E11AE"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4309401D" w14:textId="77777777" w:rsidR="00930BAD" w:rsidRDefault="00930BAD" w:rsidP="007B3FFE">
      <w:pPr>
        <w:pStyle w:val="Podnadpis"/>
        <w:tabs>
          <w:tab w:val="right" w:pos="9638"/>
        </w:tabs>
        <w:jc w:val="both"/>
        <w:rPr>
          <w:rFonts w:ascii="Arial" w:hAnsi="Arial" w:cs="Arial"/>
          <w:b w:val="0"/>
          <w:sz w:val="22"/>
          <w:szCs w:val="22"/>
        </w:rPr>
      </w:pPr>
    </w:p>
    <w:p w14:paraId="54ED74C5"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DB2193">
        <w:rPr>
          <w:rFonts w:ascii="Arial" w:hAnsi="Arial" w:cs="Arial"/>
          <w:color w:val="000000"/>
          <w:sz w:val="22"/>
          <w:szCs w:val="22"/>
          <w:shd w:val="clear" w:color="auto" w:fill="FFFFFF"/>
        </w:rPr>
        <w:t>IT vybavení pro základní školy v Opavě</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34A59A69" w14:textId="77777777" w:rsidR="00E6192E" w:rsidRDefault="00E6192E" w:rsidP="00E6192E">
      <w:pPr>
        <w:pStyle w:val="Podnadpis"/>
        <w:tabs>
          <w:tab w:val="right" w:pos="9638"/>
        </w:tabs>
        <w:ind w:left="284"/>
        <w:jc w:val="both"/>
        <w:rPr>
          <w:rFonts w:ascii="Arial" w:hAnsi="Arial" w:cs="Arial"/>
          <w:b w:val="0"/>
          <w:sz w:val="22"/>
          <w:szCs w:val="22"/>
        </w:rPr>
      </w:pPr>
    </w:p>
    <w:p w14:paraId="502176C0" w14:textId="6740F265"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bookmarkStart w:id="1" w:name="_Hlk161600988"/>
      <w:r w:rsidR="008A048D" w:rsidRPr="00ED5256">
        <w:rPr>
          <w:rFonts w:ascii="Arial" w:hAnsi="Arial" w:cs="Arial"/>
          <w:color w:val="000000"/>
          <w:sz w:val="22"/>
          <w:szCs w:val="22"/>
          <w:shd w:val="clear" w:color="auto" w:fill="FFFFFF"/>
        </w:rPr>
        <w:t xml:space="preserve">Dodávky </w:t>
      </w:r>
      <w:bookmarkEnd w:id="1"/>
      <w:r w:rsidR="008A048D" w:rsidRPr="00ED5256">
        <w:rPr>
          <w:rFonts w:ascii="Arial" w:hAnsi="Arial" w:cs="Arial"/>
          <w:color w:val="000000"/>
          <w:sz w:val="22"/>
          <w:szCs w:val="22"/>
          <w:shd w:val="clear" w:color="auto" w:fill="FFFFFF"/>
        </w:rPr>
        <w:t>pro opavské základní školy</w:t>
      </w:r>
      <w:r w:rsidR="00C165A9" w:rsidRPr="00C165A9">
        <w:rPr>
          <w:rFonts w:ascii="Arial" w:hAnsi="Arial" w:cs="Arial"/>
          <w:b w:val="0"/>
          <w:sz w:val="22"/>
          <w:szCs w:val="22"/>
        </w:rPr>
        <w:t>“</w:t>
      </w:r>
      <w:r w:rsidR="006F5A42">
        <w:rPr>
          <w:rFonts w:ascii="Arial" w:hAnsi="Arial" w:cs="Arial"/>
          <w:b w:val="0"/>
          <w:sz w:val="22"/>
          <w:szCs w:val="22"/>
        </w:rPr>
        <w:t xml:space="preserve"> a její část č. </w:t>
      </w:r>
      <w:r w:rsidR="00DB2193">
        <w:rPr>
          <w:rFonts w:ascii="Arial" w:hAnsi="Arial" w:cs="Arial"/>
          <w:b w:val="0"/>
          <w:sz w:val="22"/>
          <w:szCs w:val="22"/>
        </w:rPr>
        <w:t xml:space="preserve">2 </w:t>
      </w:r>
      <w:r w:rsidR="006F5A42">
        <w:rPr>
          <w:rFonts w:ascii="Arial" w:hAnsi="Arial" w:cs="Arial"/>
          <w:b w:val="0"/>
          <w:sz w:val="22"/>
          <w:szCs w:val="22"/>
        </w:rPr>
        <w:t>pod názvem</w:t>
      </w:r>
      <w:r w:rsidR="00AA750F">
        <w:rPr>
          <w:rFonts w:ascii="Arial" w:hAnsi="Arial" w:cs="Arial"/>
          <w:b w:val="0"/>
          <w:sz w:val="22"/>
          <w:szCs w:val="22"/>
        </w:rPr>
        <w:t xml:space="preserve"> „IT vybavení“</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850BE4">
        <w:rPr>
          <w:rFonts w:ascii="Arial" w:hAnsi="Arial" w:cs="Arial"/>
          <w:b w:val="0"/>
          <w:sz w:val="22"/>
          <w:szCs w:val="22"/>
        </w:rPr>
        <w:t xml:space="preserve">a </w:t>
      </w:r>
      <w:r w:rsidR="00850BE4" w:rsidRPr="00850BE4">
        <w:rPr>
          <w:rFonts w:ascii="Arial" w:hAnsi="Arial" w:cs="Arial"/>
          <w:sz w:val="22"/>
          <w:szCs w:val="22"/>
        </w:rPr>
        <w:t>ITI ostravské aglomerace</w:t>
      </w:r>
      <w:r w:rsidR="00850BE4">
        <w:rPr>
          <w:rFonts w:ascii="Arial" w:hAnsi="Arial" w:cs="Arial"/>
          <w:b w:val="0"/>
          <w:sz w:val="22"/>
          <w:szCs w:val="22"/>
        </w:rPr>
        <w:t xml:space="preserve"> </w:t>
      </w:r>
      <w:r w:rsidR="00466827" w:rsidRPr="00466827">
        <w:rPr>
          <w:rFonts w:ascii="Arial" w:hAnsi="Arial" w:cs="Arial"/>
          <w:b w:val="0"/>
          <w:sz w:val="22"/>
          <w:szCs w:val="22"/>
        </w:rPr>
        <w:t xml:space="preserve">pod názvem projektu </w:t>
      </w:r>
      <w:bookmarkStart w:id="2" w:name="_Hlk160391802"/>
      <w:r w:rsidR="00850BE4" w:rsidRPr="001A2709">
        <w:rPr>
          <w:rFonts w:ascii="Arial" w:hAnsi="Arial" w:cs="Arial"/>
          <w:sz w:val="22"/>
          <w:szCs w:val="22"/>
        </w:rPr>
        <w:t>Modernizace a vybavení odborných učeben v Opavě</w:t>
      </w:r>
      <w:bookmarkEnd w:id="2"/>
      <w:r w:rsidR="00466827" w:rsidRPr="00466827">
        <w:rPr>
          <w:rFonts w:ascii="Arial" w:hAnsi="Arial" w:cs="Arial"/>
          <w:sz w:val="22"/>
          <w:szCs w:val="22"/>
        </w:rPr>
        <w:t>.</w:t>
      </w:r>
    </w:p>
    <w:bookmarkEnd w:id="0"/>
    <w:p w14:paraId="2ED57DF7" w14:textId="77777777" w:rsidR="00506BDD" w:rsidRPr="00A108BE" w:rsidRDefault="00506BDD" w:rsidP="00634F59">
      <w:pPr>
        <w:pStyle w:val="Podnadpis"/>
        <w:tabs>
          <w:tab w:val="right" w:pos="9638"/>
        </w:tabs>
        <w:jc w:val="both"/>
        <w:rPr>
          <w:rFonts w:ascii="Arial" w:hAnsi="Arial" w:cs="Arial"/>
          <w:b w:val="0"/>
          <w:sz w:val="22"/>
          <w:szCs w:val="22"/>
        </w:rPr>
      </w:pPr>
    </w:p>
    <w:p w14:paraId="4F4E3AE1"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0735B4E4"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32693890"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09ABCCD3"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1EDD6C55" w14:textId="77777777" w:rsidR="00451FAE" w:rsidRDefault="00451FAE" w:rsidP="007B3FFE">
      <w:pPr>
        <w:pStyle w:val="Podnadpis"/>
        <w:tabs>
          <w:tab w:val="right" w:pos="9638"/>
        </w:tabs>
        <w:jc w:val="both"/>
        <w:rPr>
          <w:rFonts w:ascii="Arial" w:hAnsi="Arial" w:cs="Arial"/>
          <w:b w:val="0"/>
          <w:sz w:val="22"/>
          <w:szCs w:val="22"/>
        </w:rPr>
      </w:pPr>
    </w:p>
    <w:p w14:paraId="2F91BCC4" w14:textId="42BDF662"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w:t>
      </w:r>
    </w:p>
    <w:p w14:paraId="05037469" w14:textId="77777777" w:rsidR="00A64751" w:rsidRDefault="00A64751" w:rsidP="007B3FFE">
      <w:pPr>
        <w:pStyle w:val="Podnadpis"/>
        <w:tabs>
          <w:tab w:val="right" w:pos="9638"/>
        </w:tabs>
        <w:jc w:val="both"/>
        <w:rPr>
          <w:rFonts w:ascii="Arial" w:hAnsi="Arial" w:cs="Arial"/>
          <w:b w:val="0"/>
          <w:sz w:val="22"/>
          <w:szCs w:val="22"/>
        </w:rPr>
      </w:pPr>
    </w:p>
    <w:p w14:paraId="7095A560" w14:textId="77777777" w:rsidR="0029025F" w:rsidRDefault="0029025F" w:rsidP="007B3FFE">
      <w:pPr>
        <w:pStyle w:val="Podnadpis"/>
        <w:tabs>
          <w:tab w:val="right" w:pos="9638"/>
        </w:tabs>
        <w:jc w:val="both"/>
        <w:rPr>
          <w:rFonts w:ascii="Arial" w:hAnsi="Arial" w:cs="Arial"/>
          <w:b w:val="0"/>
          <w:sz w:val="22"/>
          <w:szCs w:val="22"/>
        </w:rPr>
      </w:pPr>
    </w:p>
    <w:p w14:paraId="37F64DC9"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7F12DFDF"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122375A3" w14:textId="77777777" w:rsidR="0029025F" w:rsidRDefault="0029025F" w:rsidP="0029025F">
      <w:pPr>
        <w:pStyle w:val="Podnadpis"/>
        <w:tabs>
          <w:tab w:val="right" w:pos="9638"/>
        </w:tabs>
        <w:jc w:val="both"/>
        <w:rPr>
          <w:rFonts w:ascii="Arial" w:hAnsi="Arial" w:cs="Arial"/>
          <w:b w:val="0"/>
          <w:sz w:val="22"/>
          <w:szCs w:val="22"/>
        </w:rPr>
      </w:pPr>
    </w:p>
    <w:p w14:paraId="756498FF"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2F4E63FA"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6D5E32AD"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466827" w:rsidRPr="00466827">
        <w:rPr>
          <w:rFonts w:ascii="Arial" w:hAnsi="Arial" w:cs="Arial"/>
          <w:sz w:val="22"/>
          <w:szCs w:val="22"/>
        </w:rPr>
        <w:t xml:space="preserve">IT </w:t>
      </w:r>
      <w:r w:rsidR="00DB2193">
        <w:rPr>
          <w:rFonts w:ascii="Arial" w:hAnsi="Arial" w:cs="Arial"/>
          <w:sz w:val="22"/>
          <w:szCs w:val="22"/>
        </w:rPr>
        <w:t>vybavení</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51CB1447"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76D5C454"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01D9B0DF" w14:textId="77777777" w:rsidR="00930BAD" w:rsidRDefault="00930BAD" w:rsidP="00930BAD">
      <w:pPr>
        <w:pStyle w:val="Podnadpis"/>
        <w:tabs>
          <w:tab w:val="right" w:pos="9638"/>
        </w:tabs>
        <w:ind w:left="284"/>
        <w:jc w:val="both"/>
        <w:rPr>
          <w:rFonts w:ascii="Arial" w:hAnsi="Arial" w:cs="Arial"/>
          <w:b w:val="0"/>
          <w:sz w:val="22"/>
          <w:szCs w:val="22"/>
        </w:rPr>
      </w:pPr>
    </w:p>
    <w:p w14:paraId="17631349"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4EE79ACF"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262AC607"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w:t>
      </w:r>
      <w:r w:rsidRPr="00E81489">
        <w:rPr>
          <w:rFonts w:ascii="Arial" w:hAnsi="Arial" w:cs="Arial"/>
          <w:b w:val="0"/>
          <w:sz w:val="22"/>
          <w:szCs w:val="22"/>
        </w:rPr>
        <w:lastRenderedPageBreak/>
        <w:t xml:space="preserve">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51FBB151"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3FCE41CC" w14:textId="77777777" w:rsidR="00913B35" w:rsidRPr="00EB656D" w:rsidRDefault="00913B35" w:rsidP="0032578C">
      <w:pPr>
        <w:spacing w:before="40"/>
        <w:ind w:left="720"/>
        <w:jc w:val="both"/>
        <w:rPr>
          <w:rFonts w:ascii="Arial" w:hAnsi="Arial" w:cs="Arial"/>
          <w:sz w:val="22"/>
          <w:szCs w:val="22"/>
        </w:rPr>
      </w:pPr>
    </w:p>
    <w:p w14:paraId="66BF12FD" w14:textId="77777777" w:rsidR="00913B35" w:rsidRDefault="00913B35" w:rsidP="001F3840">
      <w:pPr>
        <w:pStyle w:val="Podnadpis"/>
        <w:tabs>
          <w:tab w:val="right" w:pos="9638"/>
        </w:tabs>
        <w:ind w:left="360"/>
        <w:jc w:val="both"/>
        <w:rPr>
          <w:rFonts w:ascii="Arial" w:hAnsi="Arial" w:cs="Arial"/>
          <w:b w:val="0"/>
          <w:sz w:val="22"/>
          <w:szCs w:val="22"/>
        </w:rPr>
      </w:pPr>
    </w:p>
    <w:p w14:paraId="4B48529F" w14:textId="77777777" w:rsidR="00774614" w:rsidRDefault="00774614" w:rsidP="00774614">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30966804" w14:textId="77777777" w:rsidR="00774614" w:rsidRDefault="00774614" w:rsidP="00774614">
      <w:pPr>
        <w:pStyle w:val="Podnadpis"/>
        <w:tabs>
          <w:tab w:val="right" w:pos="9638"/>
        </w:tabs>
        <w:ind w:left="284"/>
        <w:jc w:val="both"/>
        <w:rPr>
          <w:rFonts w:ascii="Arial" w:hAnsi="Arial" w:cs="Arial"/>
          <w:b w:val="0"/>
          <w:sz w:val="22"/>
          <w:szCs w:val="22"/>
        </w:rPr>
      </w:pPr>
    </w:p>
    <w:p w14:paraId="15213B85" w14:textId="77777777" w:rsidR="00774614" w:rsidRPr="001F3840" w:rsidRDefault="00774614" w:rsidP="00774614">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36F51D88" w14:textId="77777777" w:rsidR="00774614" w:rsidRPr="001F3840" w:rsidRDefault="00774614" w:rsidP="00774614">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747AB76E" w14:textId="77777777" w:rsidR="00774614" w:rsidRPr="00B03F91" w:rsidRDefault="00774614" w:rsidP="00774614">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22DBECAD" w14:textId="77777777" w:rsidR="00774614" w:rsidRPr="006F5787" w:rsidRDefault="00774614" w:rsidP="00774614">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6A136A1C" w14:textId="77777777" w:rsidR="00774614" w:rsidRPr="001F3840" w:rsidRDefault="00774614" w:rsidP="00774614">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05DA9608" w14:textId="77777777" w:rsidR="00774614" w:rsidRDefault="00774614" w:rsidP="00774614">
      <w:pPr>
        <w:pStyle w:val="Podnadpis"/>
        <w:tabs>
          <w:tab w:val="right" w:pos="9638"/>
        </w:tabs>
        <w:ind w:left="360"/>
        <w:jc w:val="both"/>
        <w:rPr>
          <w:rFonts w:ascii="Arial" w:hAnsi="Arial" w:cs="Arial"/>
          <w:b w:val="0"/>
          <w:sz w:val="22"/>
          <w:szCs w:val="22"/>
        </w:rPr>
      </w:pPr>
    </w:p>
    <w:p w14:paraId="2DBA6CED" w14:textId="2A3B5B77" w:rsidR="00774614" w:rsidRPr="001F3840" w:rsidRDefault="00774614" w:rsidP="00774614">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r w:rsidR="00DF280F">
        <w:rPr>
          <w:rFonts w:ascii="Arial" w:hAnsi="Arial" w:cs="Arial"/>
          <w:b w:val="0"/>
          <w:sz w:val="22"/>
          <w:szCs w:val="22"/>
        </w:rPr>
        <w:t>.</w:t>
      </w:r>
    </w:p>
    <w:p w14:paraId="63F18687" w14:textId="77777777" w:rsidR="00774614" w:rsidRPr="001F3840" w:rsidRDefault="00774614" w:rsidP="00774614">
      <w:pPr>
        <w:pStyle w:val="Podnadpis"/>
        <w:tabs>
          <w:tab w:val="right" w:pos="9638"/>
        </w:tabs>
        <w:ind w:left="360"/>
        <w:jc w:val="both"/>
        <w:rPr>
          <w:rFonts w:ascii="Arial" w:hAnsi="Arial" w:cs="Arial"/>
          <w:b w:val="0"/>
          <w:sz w:val="22"/>
          <w:szCs w:val="22"/>
        </w:rPr>
      </w:pPr>
    </w:p>
    <w:p w14:paraId="43C2DF5B" w14:textId="77777777" w:rsidR="00774614" w:rsidRDefault="00774614" w:rsidP="00774614">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25FF78A2" w14:textId="77777777" w:rsidR="00D7547D" w:rsidRDefault="00D7547D" w:rsidP="00930BAD">
      <w:pPr>
        <w:pStyle w:val="Podnadpis"/>
        <w:tabs>
          <w:tab w:val="right" w:pos="9638"/>
        </w:tabs>
        <w:ind w:left="284"/>
        <w:jc w:val="both"/>
        <w:rPr>
          <w:rFonts w:ascii="Arial" w:hAnsi="Arial" w:cs="Arial"/>
          <w:b w:val="0"/>
          <w:sz w:val="22"/>
          <w:szCs w:val="22"/>
        </w:rPr>
      </w:pPr>
    </w:p>
    <w:p w14:paraId="54C398C5"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6EC8A710" w14:textId="77777777" w:rsidR="009F0955" w:rsidRDefault="009F0955" w:rsidP="001F3840">
      <w:pPr>
        <w:pStyle w:val="Podnadpis"/>
        <w:tabs>
          <w:tab w:val="right" w:pos="9638"/>
        </w:tabs>
        <w:jc w:val="both"/>
        <w:rPr>
          <w:rFonts w:ascii="Arial" w:hAnsi="Arial" w:cs="Arial"/>
          <w:b w:val="0"/>
          <w:sz w:val="22"/>
          <w:szCs w:val="22"/>
        </w:rPr>
      </w:pPr>
    </w:p>
    <w:p w14:paraId="22BE076D" w14:textId="77777777" w:rsidR="009F0955" w:rsidRDefault="009F0955" w:rsidP="001F3840">
      <w:pPr>
        <w:pStyle w:val="Podnadpis"/>
        <w:tabs>
          <w:tab w:val="right" w:pos="9638"/>
        </w:tabs>
        <w:jc w:val="both"/>
        <w:rPr>
          <w:rFonts w:ascii="Arial" w:hAnsi="Arial" w:cs="Arial"/>
          <w:b w:val="0"/>
          <w:sz w:val="22"/>
          <w:szCs w:val="22"/>
        </w:rPr>
      </w:pPr>
    </w:p>
    <w:p w14:paraId="6F2FA8C0"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1269CAE2"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2BBF2FAD" w14:textId="77777777" w:rsidR="002C1153" w:rsidRDefault="002C1153" w:rsidP="002652FE">
      <w:pPr>
        <w:pStyle w:val="Podnadpis"/>
        <w:tabs>
          <w:tab w:val="right" w:pos="9638"/>
        </w:tabs>
        <w:jc w:val="both"/>
        <w:rPr>
          <w:rFonts w:ascii="Arial" w:hAnsi="Arial" w:cs="Arial"/>
          <w:b w:val="0"/>
          <w:sz w:val="22"/>
          <w:szCs w:val="22"/>
        </w:rPr>
      </w:pPr>
    </w:p>
    <w:p w14:paraId="6094DCFB"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49EE80EB" w14:textId="77777777" w:rsidR="00930BAD" w:rsidRDefault="00930BAD" w:rsidP="00930BAD">
      <w:pPr>
        <w:pStyle w:val="Odstavecseseznamem"/>
        <w:suppressAutoHyphens/>
        <w:spacing w:before="60"/>
        <w:ind w:left="284"/>
        <w:jc w:val="both"/>
        <w:rPr>
          <w:rFonts w:ascii="Arial" w:hAnsi="Arial" w:cs="Arial"/>
          <w:sz w:val="22"/>
          <w:szCs w:val="22"/>
        </w:rPr>
      </w:pPr>
    </w:p>
    <w:p w14:paraId="5DD49B40" w14:textId="1F011328" w:rsidR="002652FE" w:rsidRPr="003C2E61" w:rsidRDefault="002652FE" w:rsidP="003C2E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8A048D">
        <w:rPr>
          <w:rFonts w:ascii="Arial" w:hAnsi="Arial" w:cs="Arial"/>
          <w:b/>
          <w:sz w:val="22"/>
          <w:szCs w:val="22"/>
        </w:rPr>
        <w:t>12. 9. 2025, nejdříve však 14. 7. 2025</w:t>
      </w:r>
      <w:r w:rsidR="00C165A9" w:rsidRPr="003C2E61">
        <w:rPr>
          <w:rFonts w:ascii="Arial" w:hAnsi="Arial" w:cs="Arial"/>
          <w:sz w:val="22"/>
          <w:szCs w:val="22"/>
        </w:rPr>
        <w:t xml:space="preserve">. </w:t>
      </w:r>
      <w:r w:rsidR="00E079D1" w:rsidRPr="003C2E61">
        <w:rPr>
          <w:rFonts w:ascii="Arial" w:hAnsi="Arial" w:cs="Arial"/>
          <w:sz w:val="22"/>
          <w:szCs w:val="22"/>
        </w:rPr>
        <w:t>Výše uvedené</w:t>
      </w:r>
      <w:r w:rsidRPr="003C2E61">
        <w:rPr>
          <w:rFonts w:ascii="Arial" w:hAnsi="Arial" w:cs="Arial"/>
          <w:sz w:val="22"/>
          <w:szCs w:val="22"/>
        </w:rPr>
        <w:t xml:space="preserve"> termín</w:t>
      </w:r>
      <w:r w:rsidR="00E079D1" w:rsidRPr="003C2E61">
        <w:rPr>
          <w:rFonts w:ascii="Arial" w:hAnsi="Arial" w:cs="Arial"/>
          <w:sz w:val="22"/>
          <w:szCs w:val="22"/>
        </w:rPr>
        <w:t>y jsou</w:t>
      </w:r>
      <w:r w:rsidRPr="003C2E61">
        <w:rPr>
          <w:rFonts w:ascii="Arial" w:hAnsi="Arial" w:cs="Arial"/>
          <w:sz w:val="22"/>
          <w:szCs w:val="22"/>
        </w:rPr>
        <w:t xml:space="preserve"> stanoven</w:t>
      </w:r>
      <w:r w:rsidR="00E079D1" w:rsidRPr="003C2E61">
        <w:rPr>
          <w:rFonts w:ascii="Arial" w:hAnsi="Arial" w:cs="Arial"/>
          <w:sz w:val="22"/>
          <w:szCs w:val="22"/>
        </w:rPr>
        <w:t>y</w:t>
      </w:r>
      <w:r w:rsidRPr="003C2E61">
        <w:rPr>
          <w:rFonts w:ascii="Arial" w:hAnsi="Arial" w:cs="Arial"/>
          <w:sz w:val="22"/>
          <w:szCs w:val="22"/>
        </w:rPr>
        <w:t xml:space="preserve"> s ohledem na financování předmětu smlouvy z programu I</w:t>
      </w:r>
      <w:r w:rsidR="002E67BF" w:rsidRPr="003C2E61">
        <w:rPr>
          <w:rFonts w:ascii="Arial" w:hAnsi="Arial" w:cs="Arial"/>
          <w:sz w:val="22"/>
          <w:szCs w:val="22"/>
        </w:rPr>
        <w:t>R</w:t>
      </w:r>
      <w:r w:rsidR="00B03F91" w:rsidRPr="003C2E61">
        <w:rPr>
          <w:rFonts w:ascii="Arial" w:hAnsi="Arial" w:cs="Arial"/>
          <w:sz w:val="22"/>
          <w:szCs w:val="22"/>
        </w:rPr>
        <w:t>OP</w:t>
      </w:r>
      <w:r w:rsidRPr="003C2E61">
        <w:rPr>
          <w:rFonts w:ascii="Arial" w:hAnsi="Arial" w:cs="Arial"/>
          <w:sz w:val="22"/>
          <w:szCs w:val="22"/>
        </w:rPr>
        <w:t xml:space="preserve">. Prodávající oznámí </w:t>
      </w:r>
      <w:r w:rsidR="003A2D64" w:rsidRPr="003C2E61">
        <w:rPr>
          <w:rFonts w:ascii="Arial" w:hAnsi="Arial" w:cs="Arial"/>
          <w:sz w:val="22"/>
          <w:szCs w:val="22"/>
        </w:rPr>
        <w:t xml:space="preserve">písemně </w:t>
      </w:r>
      <w:r w:rsidR="00B03F91" w:rsidRPr="003C2E61">
        <w:rPr>
          <w:rFonts w:ascii="Arial" w:hAnsi="Arial" w:cs="Arial"/>
          <w:sz w:val="22"/>
          <w:szCs w:val="22"/>
        </w:rPr>
        <w:t xml:space="preserve">termín předání Zboží Kupujícímu </w:t>
      </w:r>
      <w:r w:rsidRPr="003C2E61">
        <w:rPr>
          <w:rFonts w:ascii="Arial" w:hAnsi="Arial" w:cs="Arial"/>
          <w:sz w:val="22"/>
          <w:szCs w:val="22"/>
        </w:rPr>
        <w:t xml:space="preserve">nejméně </w:t>
      </w:r>
      <w:r w:rsidR="00CF60BE" w:rsidRPr="003C2E61">
        <w:rPr>
          <w:rFonts w:ascii="Arial" w:hAnsi="Arial" w:cs="Arial"/>
          <w:b/>
          <w:sz w:val="22"/>
          <w:szCs w:val="22"/>
        </w:rPr>
        <w:t>7</w:t>
      </w:r>
      <w:r w:rsidRPr="003C2E61">
        <w:rPr>
          <w:rFonts w:ascii="Arial" w:hAnsi="Arial" w:cs="Arial"/>
          <w:b/>
          <w:sz w:val="22"/>
          <w:szCs w:val="22"/>
        </w:rPr>
        <w:t xml:space="preserve"> dn</w:t>
      </w:r>
      <w:r w:rsidR="00CF60BE" w:rsidRPr="003C2E61">
        <w:rPr>
          <w:rFonts w:ascii="Arial" w:hAnsi="Arial" w:cs="Arial"/>
          <w:b/>
          <w:sz w:val="22"/>
          <w:szCs w:val="22"/>
        </w:rPr>
        <w:t>í</w:t>
      </w:r>
      <w:r w:rsidRPr="003C2E61">
        <w:rPr>
          <w:rFonts w:ascii="Arial" w:hAnsi="Arial" w:cs="Arial"/>
          <w:sz w:val="22"/>
          <w:szCs w:val="22"/>
        </w:rPr>
        <w:t xml:space="preserve"> předem. Kupující je povinen převzít i dílčí plnění (tj. </w:t>
      </w:r>
      <w:r w:rsidR="006421D6" w:rsidRPr="003C2E61">
        <w:rPr>
          <w:rFonts w:ascii="Arial" w:hAnsi="Arial" w:cs="Arial"/>
          <w:sz w:val="22"/>
          <w:szCs w:val="22"/>
        </w:rPr>
        <w:t xml:space="preserve">např. </w:t>
      </w:r>
      <w:r w:rsidRPr="003C2E61">
        <w:rPr>
          <w:rFonts w:ascii="Arial" w:hAnsi="Arial" w:cs="Arial"/>
          <w:sz w:val="22"/>
          <w:szCs w:val="22"/>
        </w:rPr>
        <w:t>po jednotlivých kompletně vybavený</w:t>
      </w:r>
      <w:r w:rsidR="00B03F91" w:rsidRPr="003C2E61">
        <w:rPr>
          <w:rFonts w:ascii="Arial" w:hAnsi="Arial" w:cs="Arial"/>
          <w:sz w:val="22"/>
          <w:szCs w:val="22"/>
        </w:rPr>
        <w:t>ch přístrojů</w:t>
      </w:r>
      <w:r w:rsidRPr="003C2E61">
        <w:rPr>
          <w:rFonts w:ascii="Arial" w:hAnsi="Arial" w:cs="Arial"/>
          <w:sz w:val="22"/>
          <w:szCs w:val="22"/>
        </w:rPr>
        <w:t xml:space="preserve"> vč. dokladů k nim) avšak vždy pouze bez vad a nedodělků</w:t>
      </w:r>
      <w:r w:rsidR="00E74CCF" w:rsidRPr="003C2E61">
        <w:rPr>
          <w:rFonts w:ascii="Arial" w:hAnsi="Arial" w:cs="Arial"/>
          <w:sz w:val="22"/>
          <w:szCs w:val="22"/>
        </w:rPr>
        <w:t xml:space="preserve">, nerozhodne-li se, že je převezme s drobnými vadami a nedodělky, které neomezují </w:t>
      </w:r>
      <w:r w:rsidR="003A2D64" w:rsidRPr="003C2E61">
        <w:rPr>
          <w:rFonts w:ascii="Arial" w:hAnsi="Arial" w:cs="Arial"/>
          <w:sz w:val="22"/>
          <w:szCs w:val="22"/>
        </w:rPr>
        <w:t xml:space="preserve">jeho </w:t>
      </w:r>
      <w:r w:rsidR="00E74CCF" w:rsidRPr="003C2E61">
        <w:rPr>
          <w:rFonts w:ascii="Arial" w:hAnsi="Arial" w:cs="Arial"/>
          <w:sz w:val="22"/>
          <w:szCs w:val="22"/>
        </w:rPr>
        <w:t>funkčnost</w:t>
      </w:r>
      <w:r w:rsidRPr="003C2E61">
        <w:rPr>
          <w:rFonts w:ascii="Arial" w:hAnsi="Arial" w:cs="Arial"/>
          <w:sz w:val="22"/>
          <w:szCs w:val="22"/>
        </w:rPr>
        <w:t xml:space="preserve">. </w:t>
      </w:r>
    </w:p>
    <w:p w14:paraId="4054C4F6" w14:textId="77777777" w:rsidR="00930BAD" w:rsidRPr="00930BAD" w:rsidRDefault="00930BAD" w:rsidP="00930BAD">
      <w:pPr>
        <w:pStyle w:val="Odstavecseseznamem"/>
        <w:rPr>
          <w:rFonts w:ascii="Arial" w:hAnsi="Arial" w:cs="Arial"/>
          <w:sz w:val="22"/>
          <w:szCs w:val="22"/>
        </w:rPr>
      </w:pPr>
    </w:p>
    <w:p w14:paraId="0F14DBA0"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zároveň potvrzuje, že Zboží, veškerá vlastnická práva ke Zboží i všem jeho součástem jsou </w:t>
      </w:r>
      <w:r w:rsidR="00EA3274" w:rsidRPr="00930BAD">
        <w:rPr>
          <w:rFonts w:ascii="Arial" w:hAnsi="Arial" w:cs="Arial"/>
          <w:sz w:val="22"/>
          <w:szCs w:val="22"/>
        </w:rPr>
        <w:lastRenderedPageBreak/>
        <w:t>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2E3A3CD4"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0B3C513C" w14:textId="3B553EEC"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Kupující je oprávněn nepřevzít Zboží, které nesplňuje požadavky vyplývající z této smlouvy.</w:t>
      </w:r>
    </w:p>
    <w:p w14:paraId="24051176" w14:textId="77777777" w:rsidR="00E03469" w:rsidRPr="00E03469" w:rsidRDefault="00E03469" w:rsidP="00E03469">
      <w:pPr>
        <w:pStyle w:val="Odstavecseseznamem"/>
        <w:rPr>
          <w:rFonts w:ascii="Arial" w:hAnsi="Arial" w:cs="Arial"/>
          <w:sz w:val="22"/>
          <w:szCs w:val="22"/>
        </w:rPr>
      </w:pPr>
    </w:p>
    <w:p w14:paraId="717BAB37"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w:t>
      </w:r>
      <w:r w:rsidR="00850BE4">
        <w:rPr>
          <w:rFonts w:ascii="Arial" w:hAnsi="Arial" w:cs="Arial"/>
          <w:sz w:val="22"/>
          <w:szCs w:val="22"/>
        </w:rPr>
        <w:t>sou</w:t>
      </w:r>
      <w:r w:rsidR="00B03F91" w:rsidRPr="00A2426E">
        <w:rPr>
          <w:rFonts w:ascii="Arial" w:hAnsi="Arial" w:cs="Arial"/>
          <w:sz w:val="22"/>
          <w:szCs w:val="22"/>
        </w:rPr>
        <w:t xml:space="preserve"> následující umístění:</w:t>
      </w:r>
      <w:r w:rsidR="006421D6" w:rsidRPr="00A2426E">
        <w:rPr>
          <w:rFonts w:ascii="Arial" w:hAnsi="Arial" w:cs="Arial"/>
          <w:sz w:val="22"/>
          <w:szCs w:val="22"/>
        </w:rPr>
        <w:t xml:space="preserve"> </w:t>
      </w:r>
    </w:p>
    <w:p w14:paraId="30644488"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37F0DB9A" w14:textId="77777777" w:rsidR="00BE017F" w:rsidRDefault="00BE017F" w:rsidP="00BE017F">
      <w:pPr>
        <w:rPr>
          <w:rFonts w:ascii="Arial" w:hAnsi="Arial" w:cs="Arial"/>
          <w:sz w:val="22"/>
          <w:szCs w:val="22"/>
        </w:rPr>
      </w:pPr>
      <w:bookmarkStart w:id="3" w:name="_Hlk180346035"/>
      <w:r w:rsidRPr="00DD69B0">
        <w:rPr>
          <w:rFonts w:ascii="Arial" w:hAnsi="Arial" w:cs="Arial"/>
          <w:b/>
          <w:sz w:val="22"/>
          <w:szCs w:val="22"/>
        </w:rPr>
        <w:t xml:space="preserve">Základní škola Opava, </w:t>
      </w:r>
      <w:proofErr w:type="spellStart"/>
      <w:r w:rsidRPr="00DD69B0">
        <w:rPr>
          <w:rFonts w:ascii="Arial" w:hAnsi="Arial" w:cs="Arial"/>
          <w:b/>
          <w:sz w:val="22"/>
          <w:szCs w:val="22"/>
        </w:rPr>
        <w:t>Mařádkova</w:t>
      </w:r>
      <w:proofErr w:type="spellEnd"/>
      <w:r w:rsidRPr="00DD69B0">
        <w:rPr>
          <w:rFonts w:ascii="Arial" w:hAnsi="Arial" w:cs="Arial"/>
          <w:b/>
          <w:sz w:val="22"/>
          <w:szCs w:val="22"/>
        </w:rPr>
        <w:t xml:space="preserve"> 15 - příspěvková organizace</w:t>
      </w:r>
      <w:r>
        <w:rPr>
          <w:rFonts w:ascii="Arial" w:hAnsi="Arial" w:cs="Arial"/>
          <w:sz w:val="22"/>
          <w:szCs w:val="22"/>
        </w:rPr>
        <w:t xml:space="preserve">, </w:t>
      </w:r>
    </w:p>
    <w:p w14:paraId="0D94D9E0" w14:textId="2E258507" w:rsidR="00BE017F" w:rsidRDefault="00BE017F" w:rsidP="00BE017F">
      <w:pPr>
        <w:rPr>
          <w:rFonts w:ascii="Arial" w:hAnsi="Arial" w:cs="Arial"/>
          <w:sz w:val="22"/>
          <w:szCs w:val="22"/>
        </w:rPr>
      </w:pPr>
      <w:r>
        <w:rPr>
          <w:rFonts w:ascii="Arial" w:hAnsi="Arial" w:cs="Arial"/>
          <w:sz w:val="22"/>
          <w:szCs w:val="22"/>
        </w:rPr>
        <w:t>a</w:t>
      </w:r>
      <w:r w:rsidRPr="00DD69B0">
        <w:rPr>
          <w:rFonts w:ascii="Arial" w:hAnsi="Arial" w:cs="Arial"/>
          <w:sz w:val="22"/>
          <w:szCs w:val="22"/>
        </w:rPr>
        <w:t xml:space="preserve">dresa 1: </w:t>
      </w:r>
      <w:proofErr w:type="spellStart"/>
      <w:r w:rsidRPr="00DD69B0">
        <w:rPr>
          <w:rFonts w:ascii="Arial" w:hAnsi="Arial" w:cs="Arial"/>
          <w:sz w:val="22"/>
          <w:szCs w:val="22"/>
        </w:rPr>
        <w:t>Mařádkova</w:t>
      </w:r>
      <w:proofErr w:type="spellEnd"/>
      <w:r w:rsidRPr="00DD69B0">
        <w:rPr>
          <w:rFonts w:ascii="Arial" w:hAnsi="Arial" w:cs="Arial"/>
          <w:sz w:val="22"/>
          <w:szCs w:val="22"/>
        </w:rPr>
        <w:t xml:space="preserve"> 563/7, Předměstí, 74601 Opava</w:t>
      </w:r>
    </w:p>
    <w:p w14:paraId="706D2E77" w14:textId="36DB29E8" w:rsidR="00BE017F" w:rsidRPr="00BE017F" w:rsidRDefault="00BE017F" w:rsidP="00BE017F">
      <w:pPr>
        <w:rPr>
          <w:rFonts w:ascii="Arial" w:hAnsi="Arial" w:cs="Arial"/>
          <w:sz w:val="22"/>
          <w:szCs w:val="22"/>
        </w:rPr>
      </w:pPr>
      <w:r w:rsidRPr="00BE017F">
        <w:rPr>
          <w:rFonts w:ascii="Arial" w:hAnsi="Arial" w:cs="Arial"/>
          <w:sz w:val="22"/>
          <w:szCs w:val="22"/>
        </w:rPr>
        <w:t xml:space="preserve">Adresa 2: Krnovská 86/101, </w:t>
      </w:r>
      <w:proofErr w:type="spellStart"/>
      <w:r w:rsidRPr="00BE017F">
        <w:rPr>
          <w:rFonts w:ascii="Arial" w:hAnsi="Arial" w:cs="Arial"/>
          <w:sz w:val="22"/>
          <w:szCs w:val="22"/>
        </w:rPr>
        <w:t>Jaktař</w:t>
      </w:r>
      <w:proofErr w:type="spellEnd"/>
      <w:r w:rsidRPr="00BE017F">
        <w:rPr>
          <w:rFonts w:ascii="Arial" w:hAnsi="Arial" w:cs="Arial"/>
          <w:sz w:val="22"/>
          <w:szCs w:val="22"/>
        </w:rPr>
        <w:t>, 74707 Opava</w:t>
      </w:r>
    </w:p>
    <w:p w14:paraId="2277131C" w14:textId="77777777" w:rsidR="00BE017F" w:rsidRPr="00DD69B0" w:rsidRDefault="00BE017F" w:rsidP="00BE017F">
      <w:pPr>
        <w:rPr>
          <w:rFonts w:ascii="Arial" w:hAnsi="Arial" w:cs="Arial"/>
          <w:sz w:val="22"/>
          <w:szCs w:val="22"/>
        </w:rPr>
      </w:pPr>
    </w:p>
    <w:p w14:paraId="4D24DD82" w14:textId="77777777" w:rsidR="00BE017F" w:rsidRPr="00DD69B0" w:rsidRDefault="00BE017F" w:rsidP="00BE017F">
      <w:pPr>
        <w:rPr>
          <w:rFonts w:ascii="Arial" w:hAnsi="Arial" w:cs="Arial"/>
          <w:sz w:val="22"/>
          <w:szCs w:val="22"/>
        </w:rPr>
      </w:pPr>
      <w:r w:rsidRPr="00DD69B0">
        <w:rPr>
          <w:rFonts w:ascii="Arial" w:hAnsi="Arial" w:cs="Arial"/>
          <w:b/>
          <w:sz w:val="22"/>
          <w:szCs w:val="22"/>
        </w:rPr>
        <w:t>Základní škola Opava-Kylešovice, příspěvková organizace</w:t>
      </w:r>
      <w:r w:rsidRPr="00DD69B0">
        <w:rPr>
          <w:rFonts w:ascii="Arial" w:hAnsi="Arial" w:cs="Arial"/>
          <w:sz w:val="22"/>
          <w:szCs w:val="22"/>
        </w:rPr>
        <w:t>, adresa: U Hřiště 1242/4, Kylešovice, 74706 Opava</w:t>
      </w:r>
    </w:p>
    <w:p w14:paraId="1A5290E1" w14:textId="77777777" w:rsidR="00BE017F" w:rsidRPr="00DD69B0" w:rsidRDefault="00BE017F" w:rsidP="00BE017F">
      <w:pPr>
        <w:rPr>
          <w:rFonts w:ascii="Arial" w:hAnsi="Arial" w:cs="Arial"/>
          <w:sz w:val="22"/>
          <w:szCs w:val="22"/>
        </w:rPr>
      </w:pPr>
    </w:p>
    <w:p w14:paraId="6C8CDA9B" w14:textId="77777777" w:rsidR="00BE017F" w:rsidRPr="00DD69B0" w:rsidRDefault="00BE017F" w:rsidP="00BE017F">
      <w:pPr>
        <w:rPr>
          <w:rFonts w:ascii="Arial" w:hAnsi="Arial" w:cs="Arial"/>
          <w:sz w:val="22"/>
          <w:szCs w:val="22"/>
        </w:rPr>
      </w:pPr>
      <w:r w:rsidRPr="00DD69B0">
        <w:rPr>
          <w:rFonts w:ascii="Arial" w:hAnsi="Arial" w:cs="Arial"/>
          <w:b/>
          <w:sz w:val="22"/>
          <w:szCs w:val="22"/>
        </w:rPr>
        <w:t>Základní škola Ilji Hurníka Opava, Ochranova 6 - příspěvková organizace</w:t>
      </w:r>
      <w:r w:rsidRPr="00DD69B0">
        <w:rPr>
          <w:rFonts w:ascii="Arial" w:hAnsi="Arial" w:cs="Arial"/>
          <w:sz w:val="22"/>
          <w:szCs w:val="22"/>
        </w:rPr>
        <w:t>, adresa: Ochranova 1244/6, Kateřinky, 74705 Opava</w:t>
      </w:r>
      <w:bookmarkEnd w:id="3"/>
    </w:p>
    <w:p w14:paraId="72AB6876" w14:textId="77777777" w:rsidR="00BE017F" w:rsidRDefault="00BE017F" w:rsidP="00BE017F">
      <w:pPr>
        <w:pStyle w:val="Podnadpis"/>
        <w:tabs>
          <w:tab w:val="right" w:pos="9638"/>
        </w:tabs>
        <w:jc w:val="both"/>
        <w:rPr>
          <w:rFonts w:ascii="Arial" w:hAnsi="Arial" w:cs="Arial"/>
          <w:b w:val="0"/>
          <w:sz w:val="22"/>
          <w:szCs w:val="22"/>
        </w:rPr>
      </w:pPr>
    </w:p>
    <w:p w14:paraId="34D37652" w14:textId="0E19E302" w:rsidR="00BE017F" w:rsidRDefault="00BE017F" w:rsidP="00BE017F">
      <w:pPr>
        <w:pStyle w:val="Podnadpis"/>
        <w:tabs>
          <w:tab w:val="right" w:pos="9638"/>
        </w:tabs>
        <w:jc w:val="both"/>
        <w:rPr>
          <w:rFonts w:ascii="Arial" w:hAnsi="Arial" w:cs="Arial"/>
          <w:b w:val="0"/>
          <w:sz w:val="22"/>
          <w:szCs w:val="22"/>
        </w:rPr>
      </w:pPr>
      <w:r w:rsidRPr="00DD69B0">
        <w:rPr>
          <w:rFonts w:ascii="Arial" w:hAnsi="Arial" w:cs="Arial"/>
          <w:sz w:val="22"/>
          <w:szCs w:val="22"/>
        </w:rPr>
        <w:t xml:space="preserve">Základní škola Opava, </w:t>
      </w:r>
      <w:proofErr w:type="spellStart"/>
      <w:r w:rsidRPr="00DD69B0">
        <w:rPr>
          <w:rFonts w:ascii="Arial" w:hAnsi="Arial" w:cs="Arial"/>
          <w:sz w:val="22"/>
          <w:szCs w:val="22"/>
        </w:rPr>
        <w:t>Englišova</w:t>
      </w:r>
      <w:proofErr w:type="spellEnd"/>
      <w:r w:rsidRPr="00DD69B0">
        <w:rPr>
          <w:rFonts w:ascii="Arial" w:hAnsi="Arial" w:cs="Arial"/>
          <w:sz w:val="22"/>
          <w:szCs w:val="22"/>
        </w:rPr>
        <w:t xml:space="preserve"> 82 - příspěvková organizace</w:t>
      </w:r>
      <w:r w:rsidRPr="00DD69B0">
        <w:rPr>
          <w:rFonts w:ascii="Arial" w:hAnsi="Arial" w:cs="Arial"/>
          <w:b w:val="0"/>
          <w:sz w:val="22"/>
          <w:szCs w:val="22"/>
        </w:rPr>
        <w:t xml:space="preserve">, adresa: </w:t>
      </w:r>
      <w:proofErr w:type="spellStart"/>
      <w:r w:rsidRPr="00DD69B0">
        <w:rPr>
          <w:rFonts w:ascii="Arial" w:hAnsi="Arial" w:cs="Arial"/>
          <w:b w:val="0"/>
          <w:sz w:val="22"/>
          <w:szCs w:val="22"/>
        </w:rPr>
        <w:t>Englišova</w:t>
      </w:r>
      <w:proofErr w:type="spellEnd"/>
      <w:r w:rsidRPr="00DD69B0">
        <w:rPr>
          <w:rFonts w:ascii="Arial" w:hAnsi="Arial" w:cs="Arial"/>
          <w:b w:val="0"/>
          <w:sz w:val="22"/>
          <w:szCs w:val="22"/>
        </w:rPr>
        <w:t xml:space="preserve"> 1082/82, Předměstí, 74601 Opava</w:t>
      </w:r>
    </w:p>
    <w:p w14:paraId="1226736C" w14:textId="6826AE17" w:rsidR="00BE017F" w:rsidRDefault="00BE017F" w:rsidP="00BE017F">
      <w:pPr>
        <w:pStyle w:val="Podnadpis"/>
        <w:tabs>
          <w:tab w:val="right" w:pos="9638"/>
        </w:tabs>
        <w:jc w:val="both"/>
        <w:rPr>
          <w:rFonts w:ascii="Arial" w:hAnsi="Arial" w:cs="Arial"/>
          <w:b w:val="0"/>
          <w:sz w:val="22"/>
          <w:szCs w:val="22"/>
        </w:rPr>
      </w:pPr>
    </w:p>
    <w:p w14:paraId="2EF1A53A" w14:textId="43495654" w:rsidR="00BE017F" w:rsidRDefault="00BE017F" w:rsidP="00BE017F">
      <w:pPr>
        <w:pStyle w:val="Podnadpis"/>
        <w:tabs>
          <w:tab w:val="right" w:pos="9638"/>
        </w:tabs>
        <w:jc w:val="both"/>
        <w:rPr>
          <w:rFonts w:ascii="Arial" w:hAnsi="Arial" w:cs="Arial"/>
          <w:b w:val="0"/>
          <w:sz w:val="22"/>
          <w:szCs w:val="22"/>
        </w:rPr>
      </w:pPr>
      <w:r w:rsidRPr="00BE017F">
        <w:rPr>
          <w:rFonts w:ascii="Arial" w:hAnsi="Arial" w:cs="Arial"/>
          <w:sz w:val="22"/>
          <w:szCs w:val="22"/>
        </w:rPr>
        <w:t>Základní škola T. G. Masaryka Opava, Riegrova 13 - příspěvková organizace</w:t>
      </w:r>
      <w:r w:rsidRPr="00BE017F">
        <w:rPr>
          <w:rFonts w:ascii="Arial" w:hAnsi="Arial" w:cs="Arial"/>
          <w:b w:val="0"/>
          <w:sz w:val="22"/>
          <w:szCs w:val="22"/>
        </w:rPr>
        <w:t xml:space="preserve">: adresa: </w:t>
      </w:r>
      <w:r w:rsidRPr="00BE017F">
        <w:rPr>
          <w:rFonts w:ascii="Arial" w:hAnsi="Arial" w:cs="Arial"/>
          <w:b w:val="0"/>
          <w:sz w:val="22"/>
          <w:szCs w:val="22"/>
        </w:rPr>
        <w:t>Riegrova 1385/13, Předměstí, 74601 Opava</w:t>
      </w:r>
    </w:p>
    <w:p w14:paraId="687197DE" w14:textId="585E143F" w:rsidR="00DD209C" w:rsidRDefault="00DD209C" w:rsidP="001F3840">
      <w:pPr>
        <w:pStyle w:val="Podnadpis"/>
        <w:tabs>
          <w:tab w:val="right" w:pos="9638"/>
        </w:tabs>
        <w:jc w:val="both"/>
        <w:rPr>
          <w:rFonts w:ascii="Arial" w:hAnsi="Arial" w:cs="Arial"/>
          <w:b w:val="0"/>
          <w:sz w:val="22"/>
          <w:szCs w:val="22"/>
        </w:rPr>
      </w:pPr>
    </w:p>
    <w:p w14:paraId="2C3B8AC2" w14:textId="77777777" w:rsidR="00DF280F" w:rsidRDefault="00DF280F" w:rsidP="001F3840">
      <w:pPr>
        <w:pStyle w:val="Podnadpis"/>
        <w:tabs>
          <w:tab w:val="right" w:pos="9638"/>
        </w:tabs>
        <w:jc w:val="both"/>
        <w:rPr>
          <w:rFonts w:ascii="Arial" w:hAnsi="Arial" w:cs="Arial"/>
          <w:b w:val="0"/>
          <w:sz w:val="22"/>
          <w:szCs w:val="22"/>
        </w:rPr>
      </w:pPr>
    </w:p>
    <w:p w14:paraId="68DC0D57"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5CF8BFCF"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4DE3560B" w14:textId="77777777" w:rsidR="00265182" w:rsidRDefault="00265182" w:rsidP="00265182">
      <w:pPr>
        <w:jc w:val="both"/>
        <w:rPr>
          <w:rFonts w:ascii="Arial" w:hAnsi="Arial" w:cs="Arial"/>
          <w:sz w:val="22"/>
          <w:szCs w:val="22"/>
        </w:rPr>
      </w:pPr>
    </w:p>
    <w:p w14:paraId="2568C8C7" w14:textId="505BA4C5"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a činí:</w:t>
      </w:r>
    </w:p>
    <w:p w14:paraId="3FEB3988" w14:textId="77777777" w:rsidR="00265182" w:rsidRPr="001B20D3" w:rsidRDefault="00265182" w:rsidP="001F3840">
      <w:pPr>
        <w:pStyle w:val="Podnadpis"/>
        <w:tabs>
          <w:tab w:val="right" w:pos="9638"/>
        </w:tabs>
        <w:jc w:val="both"/>
        <w:rPr>
          <w:rFonts w:ascii="Arial" w:hAnsi="Arial" w:cs="Arial"/>
          <w:b w:val="0"/>
          <w:sz w:val="22"/>
          <w:szCs w:val="22"/>
        </w:rPr>
      </w:pPr>
    </w:p>
    <w:p w14:paraId="3E0AFBEF"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466FDE62" w14:textId="77777777" w:rsidR="001B20D3" w:rsidRPr="001B20D3" w:rsidRDefault="001B20D3" w:rsidP="001B20D3">
      <w:pPr>
        <w:pStyle w:val="Odstavecseseznamem"/>
        <w:jc w:val="both"/>
        <w:rPr>
          <w:rFonts w:ascii="Arial" w:hAnsi="Arial" w:cs="Arial"/>
          <w:sz w:val="22"/>
          <w:szCs w:val="22"/>
        </w:rPr>
      </w:pPr>
    </w:p>
    <w:p w14:paraId="4CB33848" w14:textId="77777777" w:rsidR="001B20D3" w:rsidRPr="001B20D3" w:rsidRDefault="001B20D3" w:rsidP="001B20D3">
      <w:pPr>
        <w:ind w:firstLine="709"/>
        <w:jc w:val="both"/>
        <w:rPr>
          <w:rFonts w:ascii="Arial" w:hAnsi="Arial" w:cs="Arial"/>
          <w:sz w:val="22"/>
          <w:szCs w:val="22"/>
        </w:rPr>
      </w:pPr>
    </w:p>
    <w:p w14:paraId="12830477"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14:paraId="474F08B2"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3E0D68BC" w14:textId="77777777" w:rsidR="001B20D3" w:rsidRPr="001B20D3" w:rsidRDefault="001B20D3" w:rsidP="001B20D3">
      <w:pPr>
        <w:ind w:firstLine="709"/>
        <w:jc w:val="both"/>
        <w:rPr>
          <w:rFonts w:ascii="Arial" w:hAnsi="Arial" w:cs="Arial"/>
          <w:sz w:val="22"/>
          <w:szCs w:val="22"/>
        </w:rPr>
      </w:pPr>
    </w:p>
    <w:p w14:paraId="2377C67F"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4506B394" w14:textId="77777777" w:rsidR="00D7547D" w:rsidRDefault="00D7547D" w:rsidP="00D7547D">
      <w:pPr>
        <w:pStyle w:val="Odstavecseseznamem"/>
        <w:jc w:val="both"/>
        <w:rPr>
          <w:rFonts w:ascii="Arial" w:hAnsi="Arial" w:cs="Arial"/>
          <w:b/>
          <w:sz w:val="22"/>
          <w:szCs w:val="22"/>
        </w:rPr>
      </w:pPr>
    </w:p>
    <w:p w14:paraId="2D240C82" w14:textId="77777777" w:rsidR="00B03F91" w:rsidRDefault="00B03F91" w:rsidP="00D06085">
      <w:pPr>
        <w:pStyle w:val="Odstavecseseznamem"/>
        <w:ind w:left="2124" w:hanging="709"/>
        <w:jc w:val="both"/>
        <w:rPr>
          <w:rFonts w:ascii="Arial" w:hAnsi="Arial" w:cs="Arial"/>
          <w:sz w:val="22"/>
          <w:szCs w:val="22"/>
        </w:rPr>
      </w:pPr>
    </w:p>
    <w:p w14:paraId="5B00A59A"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lastRenderedPageBreak/>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2DDDEA2" w14:textId="77777777" w:rsidR="001B20D3" w:rsidRPr="001B20D3" w:rsidRDefault="001B20D3" w:rsidP="001B20D3">
      <w:pPr>
        <w:pStyle w:val="Odstavecseseznamem"/>
        <w:jc w:val="both"/>
        <w:rPr>
          <w:rFonts w:ascii="Arial" w:hAnsi="Arial" w:cs="Arial"/>
          <w:sz w:val="22"/>
          <w:szCs w:val="22"/>
        </w:rPr>
      </w:pPr>
    </w:p>
    <w:p w14:paraId="54B2D6F3"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6BED09E8" w14:textId="77777777" w:rsidR="00E03469" w:rsidRPr="00E03469" w:rsidRDefault="00E03469" w:rsidP="00E03469">
      <w:pPr>
        <w:pStyle w:val="Odstavecseseznamem"/>
        <w:ind w:left="284"/>
        <w:jc w:val="both"/>
        <w:rPr>
          <w:rFonts w:ascii="Arial" w:hAnsi="Arial" w:cs="Arial"/>
        </w:rPr>
      </w:pPr>
    </w:p>
    <w:p w14:paraId="7FA1FD1E"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4786136" w14:textId="77777777" w:rsidR="00E03469" w:rsidRPr="00E03469" w:rsidRDefault="00E03469" w:rsidP="00E03469">
      <w:pPr>
        <w:pStyle w:val="Odstavecseseznamem"/>
        <w:rPr>
          <w:rFonts w:ascii="Arial" w:hAnsi="Arial" w:cs="Arial"/>
        </w:rPr>
      </w:pPr>
    </w:p>
    <w:p w14:paraId="19360B18" w14:textId="77777777" w:rsidR="004148D1" w:rsidRPr="00BE512C" w:rsidRDefault="004148D1" w:rsidP="004148D1">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A63231">
        <w:rPr>
          <w:rFonts w:ascii="Arial" w:hAnsi="Arial" w:cs="Arial"/>
          <w:sz w:val="22"/>
          <w:szCs w:val="22"/>
        </w:rPr>
        <w:t>školu</w:t>
      </w:r>
      <w:r w:rsidRPr="00BE512C">
        <w:rPr>
          <w:rFonts w:ascii="Arial" w:hAnsi="Arial" w:cs="Arial"/>
          <w:sz w:val="22"/>
          <w:szCs w:val="22"/>
        </w:rPr>
        <w:t xml:space="preserve"> dle přílohy č. 1. Prodávajícího pro Kupujícího bez vad a nedodělků. Dle poskytnutého plnění se rozumí dokončení </w:t>
      </w:r>
      <w:r w:rsidR="00A63231">
        <w:rPr>
          <w:rFonts w:ascii="Arial" w:hAnsi="Arial" w:cs="Arial"/>
          <w:sz w:val="22"/>
          <w:szCs w:val="22"/>
        </w:rPr>
        <w:t>školy</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A63231">
        <w:rPr>
          <w:rFonts w:ascii="Arial" w:hAnsi="Arial" w:cs="Arial"/>
          <w:sz w:val="22"/>
          <w:szCs w:val="22"/>
        </w:rPr>
        <w:t>škole</w:t>
      </w:r>
      <w:r w:rsidRPr="00BE512C">
        <w:rPr>
          <w:rFonts w:ascii="Arial" w:hAnsi="Arial" w:cs="Arial"/>
          <w:sz w:val="22"/>
          <w:szCs w:val="22"/>
        </w:rPr>
        <w:t xml:space="preserve"> vzniká Prodávajícímu právo uplatnit vůči Kupujícímu nárok na úhradu ceny konkrétním plnění odsouhlaseného v daném předávacím protokolu daňovým dokladem – fakturou. Den podpisu předávacího protokolu je dnem zdanitelného plnění.</w:t>
      </w:r>
    </w:p>
    <w:p w14:paraId="49544D38" w14:textId="77777777" w:rsidR="00E03469" w:rsidRPr="00E03469" w:rsidRDefault="00E03469" w:rsidP="00E03469">
      <w:pPr>
        <w:pStyle w:val="Odstavecseseznamem"/>
        <w:rPr>
          <w:rFonts w:ascii="Arial" w:hAnsi="Arial" w:cs="Arial"/>
        </w:rPr>
      </w:pPr>
    </w:p>
    <w:p w14:paraId="42232B58"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5A42AC2E" w14:textId="77777777" w:rsidR="00E03469" w:rsidRPr="00E03469" w:rsidRDefault="00E03469" w:rsidP="00E03469">
      <w:pPr>
        <w:pStyle w:val="Odstavecseseznamem"/>
        <w:rPr>
          <w:rFonts w:ascii="Arial" w:hAnsi="Arial" w:cs="Arial"/>
        </w:rPr>
      </w:pPr>
    </w:p>
    <w:p w14:paraId="4AD4390D"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4A9D877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186358C5"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3651444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66B6036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6FAE7B6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13C14CE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79B0FB95"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15B07B0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2E6C13E8"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034481C1"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14:paraId="76326DC0" w14:textId="77777777"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14:paraId="07A95824" w14:textId="33EA68FA"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4" w:name="_Hlk130388326"/>
      <w:bookmarkStart w:id="5" w:name="_Hlk132031754"/>
      <w:r w:rsidRPr="00AA750F">
        <w:rPr>
          <w:rFonts w:ascii="Arial" w:hAnsi="Arial" w:cs="Arial"/>
          <w:sz w:val="22"/>
          <w:szCs w:val="22"/>
        </w:rPr>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850BE4">
        <w:rPr>
          <w:rFonts w:ascii="Arial" w:hAnsi="Arial" w:cs="Arial"/>
          <w:b/>
          <w:sz w:val="22"/>
          <w:szCs w:val="22"/>
        </w:rPr>
        <w:t xml:space="preserve"> a ITI ostravské aglomerace</w:t>
      </w:r>
      <w:r w:rsidR="006D6380" w:rsidRPr="00AA750F">
        <w:rPr>
          <w:rFonts w:ascii="Arial" w:hAnsi="Arial" w:cs="Arial"/>
          <w:b/>
          <w:sz w:val="22"/>
          <w:szCs w:val="22"/>
        </w:rPr>
        <w:t xml:space="preserve"> </w:t>
      </w:r>
      <w:r w:rsidR="00E46A56" w:rsidRPr="00AA750F">
        <w:rPr>
          <w:rFonts w:ascii="Arial" w:hAnsi="Arial" w:cs="Arial"/>
          <w:sz w:val="22"/>
          <w:szCs w:val="22"/>
        </w:rPr>
        <w:t xml:space="preserve">pod </w:t>
      </w:r>
      <w:r w:rsidR="00A56E39" w:rsidRPr="00AA750F">
        <w:rPr>
          <w:rFonts w:ascii="Arial" w:hAnsi="Arial" w:cs="Arial"/>
          <w:sz w:val="22"/>
          <w:szCs w:val="22"/>
        </w:rPr>
        <w:t xml:space="preserve">názvem projektu </w:t>
      </w:r>
      <w:r w:rsidR="00850BE4" w:rsidRPr="001A2709">
        <w:rPr>
          <w:rFonts w:ascii="Arial" w:hAnsi="Arial" w:cs="Arial"/>
          <w:sz w:val="22"/>
          <w:szCs w:val="22"/>
        </w:rPr>
        <w:t xml:space="preserve">Modernizace a vybavení </w:t>
      </w:r>
      <w:r w:rsidR="00850BE4" w:rsidRPr="001A2709">
        <w:rPr>
          <w:rFonts w:ascii="Arial" w:hAnsi="Arial" w:cs="Arial"/>
          <w:sz w:val="22"/>
          <w:szCs w:val="22"/>
        </w:rPr>
        <w:lastRenderedPageBreak/>
        <w:t>odborných učeben v Opavě</w:t>
      </w:r>
      <w:r w:rsidR="00850BE4" w:rsidRPr="00AA750F">
        <w:rPr>
          <w:rFonts w:ascii="Arial" w:hAnsi="Arial" w:cs="Arial"/>
          <w:sz w:val="22"/>
          <w:szCs w:val="22"/>
        </w:rPr>
        <w:t xml:space="preserve"> </w:t>
      </w:r>
      <w:r w:rsidR="00A56E39" w:rsidRPr="00AA750F">
        <w:rPr>
          <w:rFonts w:ascii="Arial" w:hAnsi="Arial" w:cs="Arial"/>
          <w:sz w:val="22"/>
          <w:szCs w:val="22"/>
        </w:rPr>
        <w:t xml:space="preserve">a názvem veřejné zakázky </w:t>
      </w:r>
      <w:bookmarkStart w:id="6" w:name="_Hlk160391384"/>
      <w:r w:rsidR="00850BE4" w:rsidRPr="001A2709">
        <w:rPr>
          <w:rFonts w:ascii="Arial" w:hAnsi="Arial" w:cs="Arial"/>
          <w:sz w:val="22"/>
          <w:szCs w:val="22"/>
        </w:rPr>
        <w:t xml:space="preserve">Dodávky pro </w:t>
      </w:r>
      <w:r w:rsidR="00BE017F">
        <w:rPr>
          <w:rFonts w:ascii="Arial" w:hAnsi="Arial" w:cs="Arial"/>
          <w:sz w:val="22"/>
          <w:szCs w:val="22"/>
        </w:rPr>
        <w:t xml:space="preserve">opavské </w:t>
      </w:r>
      <w:r w:rsidR="00850BE4" w:rsidRPr="001A2709">
        <w:rPr>
          <w:rFonts w:ascii="Arial" w:hAnsi="Arial" w:cs="Arial"/>
          <w:sz w:val="22"/>
          <w:szCs w:val="22"/>
        </w:rPr>
        <w:t xml:space="preserve">základní školy </w:t>
      </w:r>
      <w:bookmarkStart w:id="7" w:name="_GoBack"/>
      <w:bookmarkEnd w:id="6"/>
      <w:bookmarkEnd w:id="7"/>
      <w:r w:rsidR="006F5A42" w:rsidRPr="00AA750F">
        <w:rPr>
          <w:rFonts w:ascii="Arial" w:hAnsi="Arial" w:cs="Arial"/>
          <w:sz w:val="22"/>
          <w:szCs w:val="22"/>
        </w:rPr>
        <w:t xml:space="preserve">a její </w:t>
      </w:r>
      <w:r w:rsidR="006F5A42" w:rsidRPr="00DB2193">
        <w:rPr>
          <w:rFonts w:ascii="Arial" w:hAnsi="Arial" w:cs="Arial"/>
          <w:sz w:val="22"/>
          <w:szCs w:val="22"/>
        </w:rPr>
        <w:t xml:space="preserve">části č. </w:t>
      </w:r>
      <w:r w:rsidR="00DB2193" w:rsidRPr="00DB2193">
        <w:rPr>
          <w:rFonts w:ascii="Arial" w:hAnsi="Arial" w:cs="Arial"/>
          <w:sz w:val="22"/>
          <w:szCs w:val="22"/>
        </w:rPr>
        <w:t>2</w:t>
      </w:r>
      <w:r w:rsidR="006F5A42" w:rsidRPr="00DB2193">
        <w:rPr>
          <w:rFonts w:ascii="Arial" w:hAnsi="Arial" w:cs="Arial"/>
          <w:sz w:val="22"/>
          <w:szCs w:val="22"/>
        </w:rPr>
        <w:t xml:space="preserve"> </w:t>
      </w:r>
      <w:r w:rsidR="00AA750F" w:rsidRPr="00DB2193">
        <w:rPr>
          <w:rFonts w:ascii="Arial" w:hAnsi="Arial" w:cs="Arial"/>
          <w:sz w:val="22"/>
          <w:szCs w:val="22"/>
        </w:rPr>
        <w:t>–</w:t>
      </w:r>
      <w:r w:rsidR="006F5A42" w:rsidRPr="00DB2193">
        <w:rPr>
          <w:rFonts w:ascii="Arial" w:hAnsi="Arial" w:cs="Arial"/>
          <w:sz w:val="22"/>
          <w:szCs w:val="22"/>
        </w:rPr>
        <w:t xml:space="preserve"> </w:t>
      </w:r>
      <w:r w:rsidR="00AA750F" w:rsidRPr="00DB2193">
        <w:rPr>
          <w:rFonts w:ascii="Arial" w:hAnsi="Arial" w:cs="Arial"/>
          <w:sz w:val="22"/>
          <w:szCs w:val="22"/>
        </w:rPr>
        <w:t>IT vybavení</w:t>
      </w:r>
      <w:bookmarkEnd w:id="4"/>
      <w:r w:rsidR="00DB2193" w:rsidRPr="00DB2193">
        <w:rPr>
          <w:rFonts w:ascii="Arial" w:hAnsi="Arial" w:cs="Arial"/>
          <w:sz w:val="22"/>
          <w:szCs w:val="22"/>
        </w:rPr>
        <w:t>.</w:t>
      </w:r>
    </w:p>
    <w:bookmarkEnd w:id="5"/>
    <w:p w14:paraId="06A70B2A" w14:textId="77777777" w:rsidR="00B80D7F" w:rsidRDefault="00B80D7F" w:rsidP="00B80D7F">
      <w:pPr>
        <w:tabs>
          <w:tab w:val="left" w:pos="1418"/>
        </w:tabs>
        <w:suppressAutoHyphens/>
        <w:ind w:left="1418"/>
        <w:jc w:val="both"/>
        <w:rPr>
          <w:rFonts w:ascii="Arial" w:hAnsi="Arial" w:cs="Arial"/>
          <w:sz w:val="22"/>
          <w:szCs w:val="22"/>
        </w:rPr>
      </w:pPr>
    </w:p>
    <w:p w14:paraId="5163F292"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025D9A3E" w14:textId="77777777" w:rsidR="00AB5327" w:rsidRPr="00AB5327" w:rsidRDefault="00AB5327" w:rsidP="00216AE3">
      <w:pPr>
        <w:tabs>
          <w:tab w:val="left" w:pos="1418"/>
        </w:tabs>
        <w:suppressAutoHyphens/>
        <w:jc w:val="both"/>
        <w:rPr>
          <w:rFonts w:ascii="Arial" w:hAnsi="Arial" w:cs="Arial"/>
          <w:sz w:val="22"/>
          <w:szCs w:val="22"/>
        </w:rPr>
      </w:pPr>
    </w:p>
    <w:p w14:paraId="3D0AD131" w14:textId="42F6AA71" w:rsidR="004B76E9" w:rsidRDefault="00F577E2" w:rsidP="004B76E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proofErr w:type="gramStart"/>
      <w:r w:rsidR="00AB5327" w:rsidRPr="00E03469">
        <w:rPr>
          <w:rFonts w:ascii="Arial" w:hAnsi="Arial" w:cs="Arial"/>
          <w:sz w:val="22"/>
          <w:szCs w:val="22"/>
        </w:rPr>
        <w:t>30 denní</w:t>
      </w:r>
      <w:proofErr w:type="gramEnd"/>
      <w:r w:rsidR="00AB5327" w:rsidRPr="00E03469">
        <w:rPr>
          <w:rFonts w:ascii="Arial" w:hAnsi="Arial" w:cs="Arial"/>
          <w:sz w:val="22"/>
          <w:szCs w:val="22"/>
        </w:rPr>
        <w:t xml:space="preserve">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0BF58B0B" w14:textId="77777777" w:rsidR="004B76E9" w:rsidRDefault="004B76E9" w:rsidP="004B76E9">
      <w:pPr>
        <w:pStyle w:val="Odstavecseseznamem"/>
        <w:tabs>
          <w:tab w:val="left" w:pos="1418"/>
        </w:tabs>
        <w:suppressAutoHyphens/>
        <w:spacing w:before="60"/>
        <w:ind w:left="284"/>
        <w:jc w:val="both"/>
        <w:rPr>
          <w:rFonts w:ascii="Arial" w:hAnsi="Arial" w:cs="Arial"/>
          <w:sz w:val="22"/>
          <w:szCs w:val="22"/>
        </w:rPr>
      </w:pPr>
    </w:p>
    <w:p w14:paraId="249188F2" w14:textId="6D391C11" w:rsidR="004B76E9" w:rsidRPr="004B76E9" w:rsidRDefault="004B76E9" w:rsidP="004B76E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2502C">
        <w:rPr>
          <w:rFonts w:ascii="Arial" w:hAnsi="Arial" w:cs="Arial"/>
          <w:sz w:val="22"/>
          <w:szCs w:val="22"/>
        </w:rPr>
        <w:t xml:space="preserve">Objednatel prohlašuje, že v případě plnění odpovídajícího číselnému kódu dle Klasifikace produkce CZ-CPA 41 – 43, které je předmětem smlouvy o dílo, </w:t>
      </w:r>
      <w:r w:rsidRPr="00E2502C">
        <w:rPr>
          <w:rFonts w:ascii="Arial" w:hAnsi="Arial" w:cs="Arial"/>
          <w:b/>
          <w:sz w:val="22"/>
          <w:szCs w:val="22"/>
        </w:rPr>
        <w:t>nebude uplatňovat režim přenesení daňové povinnosti</w:t>
      </w:r>
      <w:r w:rsidRPr="00E2502C">
        <w:rPr>
          <w:rFonts w:ascii="Arial" w:hAnsi="Arial" w:cs="Arial"/>
          <w:sz w:val="22"/>
          <w:szCs w:val="22"/>
        </w:rPr>
        <w:t xml:space="preserve"> ve smyslu § 92a a § 92e zákona č. 235/2004 Sb., o dani z přidané hodnoty, ve znění pozdějších předpisů (dále jen „ZDPH“), objednatel ve smyslu § 92a nejedná jako osoba povinná k dani.                                                                                                                                             </w:t>
      </w:r>
    </w:p>
    <w:p w14:paraId="11E56211" w14:textId="77777777" w:rsidR="004F28CD" w:rsidRDefault="004F28CD" w:rsidP="00A01E1B">
      <w:pPr>
        <w:tabs>
          <w:tab w:val="left" w:pos="0"/>
        </w:tabs>
        <w:ind w:left="567" w:hanging="567"/>
        <w:jc w:val="both"/>
        <w:rPr>
          <w:rFonts w:ascii="Arial" w:hAnsi="Arial" w:cs="Arial"/>
          <w:sz w:val="22"/>
          <w:szCs w:val="22"/>
        </w:rPr>
      </w:pPr>
    </w:p>
    <w:p w14:paraId="27EFD635" w14:textId="77777777" w:rsidR="00AA750F" w:rsidRDefault="00AA750F" w:rsidP="003C2E61">
      <w:pPr>
        <w:tabs>
          <w:tab w:val="left" w:pos="0"/>
        </w:tabs>
        <w:jc w:val="both"/>
        <w:rPr>
          <w:rFonts w:ascii="Arial" w:hAnsi="Arial" w:cs="Arial"/>
          <w:sz w:val="22"/>
          <w:szCs w:val="22"/>
        </w:rPr>
      </w:pPr>
    </w:p>
    <w:p w14:paraId="36F9734A"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1AC8B507"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20D58A89" w14:textId="77777777" w:rsidR="00F577E2" w:rsidRDefault="00F577E2" w:rsidP="00A01E1B">
      <w:pPr>
        <w:tabs>
          <w:tab w:val="left" w:pos="0"/>
        </w:tabs>
        <w:ind w:left="567" w:hanging="567"/>
        <w:jc w:val="both"/>
        <w:rPr>
          <w:rFonts w:ascii="Arial" w:hAnsi="Arial" w:cs="Arial"/>
          <w:sz w:val="22"/>
          <w:szCs w:val="22"/>
        </w:rPr>
      </w:pPr>
    </w:p>
    <w:p w14:paraId="6EE543E6" w14:textId="5AA6B30B" w:rsidR="00CD47FC" w:rsidRPr="00A756B5" w:rsidRDefault="00755D39" w:rsidP="000C3BE7">
      <w:pPr>
        <w:pStyle w:val="Odstavecseseznamem"/>
        <w:numPr>
          <w:ilvl w:val="0"/>
          <w:numId w:val="24"/>
        </w:numPr>
        <w:suppressAutoHyphens/>
        <w:ind w:left="284" w:hanging="284"/>
        <w:jc w:val="both"/>
        <w:rPr>
          <w:rFonts w:ascii="Arial" w:hAnsi="Arial" w:cs="Arial"/>
          <w:i/>
          <w:sz w:val="18"/>
          <w:szCs w:val="18"/>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p>
    <w:p w14:paraId="6C6AC517" w14:textId="77777777" w:rsidR="00755D39" w:rsidRDefault="00755D39" w:rsidP="002C1153">
      <w:pPr>
        <w:tabs>
          <w:tab w:val="left" w:pos="1418"/>
        </w:tabs>
        <w:suppressAutoHyphens/>
        <w:jc w:val="both"/>
        <w:rPr>
          <w:rFonts w:ascii="Arial" w:hAnsi="Arial" w:cs="Arial"/>
          <w:sz w:val="22"/>
          <w:szCs w:val="22"/>
        </w:rPr>
      </w:pPr>
    </w:p>
    <w:p w14:paraId="5717EAFB"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4B9E811D" w14:textId="77777777" w:rsidR="00566BC0" w:rsidRPr="00566BC0" w:rsidRDefault="00566BC0" w:rsidP="00566BC0">
      <w:pPr>
        <w:pStyle w:val="Odstavecseseznamem"/>
        <w:ind w:left="284"/>
        <w:jc w:val="both"/>
        <w:rPr>
          <w:rFonts w:ascii="Arial" w:hAnsi="Arial" w:cs="Arial"/>
          <w:sz w:val="22"/>
          <w:szCs w:val="22"/>
        </w:rPr>
      </w:pPr>
    </w:p>
    <w:p w14:paraId="1ACC1EE3"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23C9ACC7" w14:textId="77777777"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0AF61E9F" w14:textId="77777777" w:rsidR="00566BC0" w:rsidRPr="00566BC0" w:rsidRDefault="00566BC0" w:rsidP="00566BC0">
      <w:pPr>
        <w:pStyle w:val="Odstavecseseznamem"/>
        <w:rPr>
          <w:rFonts w:ascii="Arial" w:hAnsi="Arial" w:cs="Arial"/>
          <w:sz w:val="22"/>
          <w:szCs w:val="22"/>
        </w:rPr>
      </w:pPr>
    </w:p>
    <w:p w14:paraId="1F016273"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lastRenderedPageBreak/>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132AA175" w14:textId="77777777" w:rsidR="00566BC0" w:rsidRPr="00566BC0" w:rsidRDefault="00566BC0" w:rsidP="00566BC0">
      <w:pPr>
        <w:pStyle w:val="Odstavecseseznamem"/>
        <w:rPr>
          <w:rFonts w:ascii="Arial" w:hAnsi="Arial" w:cs="Arial"/>
          <w:sz w:val="22"/>
          <w:szCs w:val="22"/>
        </w:rPr>
      </w:pPr>
    </w:p>
    <w:p w14:paraId="6580CA83"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18E5E899" w14:textId="77777777" w:rsidR="00566BC0" w:rsidRPr="00566BC0" w:rsidRDefault="00566BC0" w:rsidP="00566BC0">
      <w:pPr>
        <w:pStyle w:val="Odstavecseseznamem"/>
        <w:rPr>
          <w:rFonts w:ascii="Arial" w:hAnsi="Arial" w:cs="Arial"/>
          <w:sz w:val="22"/>
          <w:szCs w:val="22"/>
        </w:rPr>
      </w:pPr>
    </w:p>
    <w:p w14:paraId="4718E35D"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20D73FF4" w14:textId="77777777" w:rsidR="00566BC0" w:rsidRPr="00566BC0" w:rsidRDefault="00566BC0" w:rsidP="00566BC0">
      <w:pPr>
        <w:pStyle w:val="Odstavecseseznamem"/>
        <w:rPr>
          <w:rFonts w:ascii="Arial" w:hAnsi="Arial" w:cs="Arial"/>
          <w:sz w:val="22"/>
          <w:szCs w:val="22"/>
        </w:rPr>
      </w:pPr>
    </w:p>
    <w:p w14:paraId="7CBD2CF5"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0072B17D" w14:textId="77777777" w:rsidR="000B2A9E" w:rsidRDefault="000B2A9E" w:rsidP="00216AE3">
      <w:pPr>
        <w:tabs>
          <w:tab w:val="left" w:pos="1418"/>
        </w:tabs>
        <w:suppressAutoHyphens/>
        <w:spacing w:before="60"/>
        <w:jc w:val="both"/>
        <w:rPr>
          <w:rFonts w:ascii="Arial" w:hAnsi="Arial" w:cs="Arial"/>
          <w:sz w:val="22"/>
          <w:szCs w:val="22"/>
        </w:rPr>
      </w:pPr>
    </w:p>
    <w:p w14:paraId="4B0FACE6"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3368DF01"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593FFA6F" w14:textId="77777777" w:rsidR="00634F59" w:rsidRPr="00A56E39" w:rsidRDefault="00634F59" w:rsidP="00A56E39">
      <w:pPr>
        <w:jc w:val="both"/>
        <w:rPr>
          <w:rFonts w:ascii="Arial" w:hAnsi="Arial"/>
          <w:sz w:val="22"/>
          <w:szCs w:val="22"/>
        </w:rPr>
      </w:pPr>
    </w:p>
    <w:p w14:paraId="067762B3"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2D120F7F" w14:textId="77777777" w:rsidR="00BD2B1F" w:rsidRPr="00634F59" w:rsidRDefault="00BD2B1F" w:rsidP="00634F59">
      <w:pPr>
        <w:jc w:val="both"/>
        <w:rPr>
          <w:rFonts w:ascii="Arial" w:hAnsi="Arial"/>
          <w:sz w:val="22"/>
          <w:szCs w:val="22"/>
        </w:rPr>
      </w:pPr>
    </w:p>
    <w:p w14:paraId="28E943E5"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17DE69FB" w14:textId="77777777" w:rsidR="00BD2B1F" w:rsidRPr="00BD2B1F" w:rsidRDefault="00BD2B1F" w:rsidP="00BD2B1F">
      <w:pPr>
        <w:pStyle w:val="Odstavecseseznamem"/>
        <w:rPr>
          <w:rFonts w:ascii="Arial" w:hAnsi="Arial"/>
          <w:sz w:val="22"/>
          <w:szCs w:val="22"/>
        </w:rPr>
      </w:pPr>
    </w:p>
    <w:p w14:paraId="4A948817"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3F35C641" w14:textId="77777777" w:rsidR="00BD2B1F" w:rsidRPr="00BD2B1F" w:rsidRDefault="00BD2B1F" w:rsidP="00BD2B1F">
      <w:pPr>
        <w:pStyle w:val="Odstavecseseznamem"/>
        <w:rPr>
          <w:rFonts w:ascii="Arial" w:hAnsi="Arial"/>
          <w:sz w:val="22"/>
          <w:szCs w:val="22"/>
        </w:rPr>
      </w:pPr>
    </w:p>
    <w:p w14:paraId="0D0374AC"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589FA1C8" w14:textId="77777777" w:rsidR="00BD2B1F" w:rsidRPr="00BD2B1F" w:rsidRDefault="00BD2B1F" w:rsidP="00BD2B1F">
      <w:pPr>
        <w:pStyle w:val="Odstavecseseznamem"/>
        <w:rPr>
          <w:rFonts w:ascii="Arial" w:hAnsi="Arial"/>
          <w:sz w:val="22"/>
          <w:szCs w:val="22"/>
        </w:rPr>
      </w:pPr>
    </w:p>
    <w:p w14:paraId="7F0E5171"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w:t>
      </w:r>
      <w:r w:rsidRPr="00086604">
        <w:rPr>
          <w:rFonts w:ascii="Arial" w:hAnsi="Arial"/>
          <w:sz w:val="22"/>
          <w:szCs w:val="22"/>
        </w:rPr>
        <w:lastRenderedPageBreak/>
        <w:t xml:space="preserve">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63574972" w14:textId="77777777" w:rsidR="00BD2B1F" w:rsidRDefault="00BD2B1F" w:rsidP="00BD2B1F">
      <w:pPr>
        <w:pStyle w:val="Odstavecseseznamem"/>
        <w:ind w:left="284"/>
        <w:jc w:val="both"/>
        <w:rPr>
          <w:rFonts w:ascii="Arial" w:hAnsi="Arial"/>
          <w:sz w:val="22"/>
          <w:szCs w:val="22"/>
        </w:rPr>
      </w:pPr>
    </w:p>
    <w:p w14:paraId="26A97BBF"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4EFD265A" w14:textId="77777777" w:rsidR="00BD2B1F" w:rsidRPr="00BD2B1F" w:rsidRDefault="00BD2B1F" w:rsidP="00BD2B1F">
      <w:pPr>
        <w:pStyle w:val="Odstavecseseznamem"/>
        <w:rPr>
          <w:rFonts w:ascii="Arial" w:hAnsi="Arial"/>
          <w:sz w:val="22"/>
          <w:szCs w:val="22"/>
        </w:rPr>
      </w:pPr>
    </w:p>
    <w:p w14:paraId="60B52DF9"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21B19D26" w14:textId="77777777" w:rsidR="002B4B57" w:rsidRDefault="002B4B57" w:rsidP="00EA3274">
      <w:pPr>
        <w:jc w:val="both"/>
        <w:rPr>
          <w:rFonts w:ascii="Arial" w:hAnsi="Arial"/>
          <w:sz w:val="22"/>
          <w:szCs w:val="22"/>
        </w:rPr>
      </w:pPr>
    </w:p>
    <w:p w14:paraId="35E67FAA" w14:textId="77777777" w:rsidR="00F55C9B" w:rsidRPr="002B4B57" w:rsidRDefault="00F55C9B" w:rsidP="00EA3274">
      <w:pPr>
        <w:jc w:val="both"/>
        <w:rPr>
          <w:rFonts w:ascii="Arial" w:hAnsi="Arial"/>
          <w:sz w:val="22"/>
          <w:szCs w:val="22"/>
        </w:rPr>
      </w:pPr>
    </w:p>
    <w:p w14:paraId="66BC73D3"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66B44209"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2C56520D" w14:textId="77777777" w:rsidR="001F561E" w:rsidRDefault="001F561E" w:rsidP="00EA3274">
      <w:pPr>
        <w:jc w:val="both"/>
        <w:rPr>
          <w:rFonts w:ascii="Arial" w:hAnsi="Arial"/>
          <w:sz w:val="22"/>
          <w:szCs w:val="22"/>
        </w:rPr>
      </w:pPr>
    </w:p>
    <w:p w14:paraId="06967D17"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14:paraId="56498FF4" w14:textId="77777777" w:rsidR="00BD2B1F" w:rsidRDefault="00BD2B1F" w:rsidP="00BD2B1F">
      <w:pPr>
        <w:pStyle w:val="Odstavecseseznamem"/>
        <w:ind w:left="284"/>
        <w:jc w:val="both"/>
        <w:rPr>
          <w:rFonts w:ascii="Arial" w:hAnsi="Arial"/>
          <w:sz w:val="22"/>
          <w:szCs w:val="22"/>
        </w:rPr>
      </w:pPr>
    </w:p>
    <w:p w14:paraId="5F24711C" w14:textId="77777777"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1414277A" w14:textId="77777777" w:rsidR="00771AE3" w:rsidRDefault="00771AE3" w:rsidP="00EA3274">
      <w:pPr>
        <w:jc w:val="both"/>
        <w:rPr>
          <w:rFonts w:ascii="Arial" w:hAnsi="Arial"/>
          <w:sz w:val="22"/>
          <w:szCs w:val="22"/>
        </w:rPr>
      </w:pPr>
    </w:p>
    <w:p w14:paraId="643B20CD" w14:textId="77777777" w:rsidR="0056368B" w:rsidRDefault="0056368B" w:rsidP="00EA3274">
      <w:pPr>
        <w:jc w:val="both"/>
        <w:rPr>
          <w:rFonts w:ascii="Arial" w:hAnsi="Arial"/>
          <w:sz w:val="22"/>
          <w:szCs w:val="22"/>
        </w:rPr>
      </w:pPr>
    </w:p>
    <w:p w14:paraId="4B663C20" w14:textId="77777777" w:rsidR="0056368B" w:rsidRDefault="0056368B" w:rsidP="00EA3274">
      <w:pPr>
        <w:jc w:val="both"/>
        <w:rPr>
          <w:rFonts w:ascii="Arial" w:hAnsi="Arial"/>
          <w:sz w:val="22"/>
          <w:szCs w:val="22"/>
        </w:rPr>
      </w:pPr>
    </w:p>
    <w:p w14:paraId="2C1D87CB"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03EF4D5E"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0E77C1BA" w14:textId="77777777" w:rsidR="00F577E2" w:rsidRDefault="00F577E2" w:rsidP="00A01E1B">
      <w:pPr>
        <w:tabs>
          <w:tab w:val="left" w:pos="0"/>
        </w:tabs>
        <w:ind w:left="567" w:hanging="567"/>
        <w:jc w:val="both"/>
        <w:rPr>
          <w:rFonts w:ascii="Arial" w:hAnsi="Arial" w:cs="Arial"/>
          <w:sz w:val="22"/>
          <w:szCs w:val="22"/>
        </w:rPr>
      </w:pPr>
    </w:p>
    <w:p w14:paraId="234FC75A"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lastRenderedPageBreak/>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469F85D0" w14:textId="77777777" w:rsidR="00E36EDD" w:rsidRDefault="00E36EDD" w:rsidP="00E36EDD">
      <w:pPr>
        <w:pStyle w:val="Podnadpis"/>
        <w:ind w:left="284"/>
        <w:jc w:val="both"/>
        <w:rPr>
          <w:rFonts w:ascii="Arial" w:hAnsi="Arial" w:cs="Arial"/>
          <w:b w:val="0"/>
          <w:sz w:val="22"/>
          <w:szCs w:val="22"/>
        </w:rPr>
      </w:pPr>
    </w:p>
    <w:p w14:paraId="70DD464A"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73DE7AE4" w14:textId="77777777" w:rsidR="00675FE8" w:rsidRDefault="00675FE8" w:rsidP="00675FE8">
      <w:pPr>
        <w:pStyle w:val="Odstavecseseznamem"/>
        <w:rPr>
          <w:rFonts w:ascii="Arial" w:hAnsi="Arial" w:cs="Arial"/>
          <w:b/>
          <w:sz w:val="22"/>
          <w:szCs w:val="22"/>
        </w:rPr>
      </w:pPr>
    </w:p>
    <w:p w14:paraId="391D8054"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3BD0E7F7" w14:textId="77777777" w:rsidR="009D77E9" w:rsidRPr="009D77E9" w:rsidRDefault="009D77E9" w:rsidP="009D77E9">
      <w:pPr>
        <w:pStyle w:val="Podnadpis"/>
        <w:ind w:left="284"/>
        <w:jc w:val="both"/>
        <w:rPr>
          <w:rFonts w:ascii="Arial" w:hAnsi="Arial" w:cs="Arial"/>
          <w:b w:val="0"/>
          <w:sz w:val="22"/>
          <w:szCs w:val="22"/>
        </w:rPr>
      </w:pPr>
    </w:p>
    <w:p w14:paraId="585FB337"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6A6B1F91" w14:textId="77777777" w:rsidR="00675FE8" w:rsidRDefault="00675FE8" w:rsidP="00675FE8">
      <w:pPr>
        <w:pStyle w:val="Odstavecseseznamem"/>
        <w:rPr>
          <w:rFonts w:ascii="Arial" w:hAnsi="Arial" w:cs="Arial"/>
          <w:b/>
          <w:sz w:val="22"/>
          <w:szCs w:val="22"/>
        </w:rPr>
      </w:pPr>
    </w:p>
    <w:p w14:paraId="2AA6EEAB"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611EECA9" w14:textId="77777777" w:rsidR="005B2391" w:rsidRDefault="005B2391" w:rsidP="005B2391">
      <w:pPr>
        <w:pStyle w:val="Odstavecseseznamem"/>
        <w:rPr>
          <w:rFonts w:ascii="Arial" w:hAnsi="Arial" w:cs="Arial"/>
          <w:b/>
          <w:sz w:val="22"/>
          <w:szCs w:val="22"/>
        </w:rPr>
      </w:pPr>
    </w:p>
    <w:p w14:paraId="7A6A07BA"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50B75FD5" w14:textId="77777777" w:rsidR="005B2391" w:rsidRDefault="005B2391" w:rsidP="005B2391">
      <w:pPr>
        <w:pStyle w:val="Odstavecseseznamem"/>
        <w:rPr>
          <w:rFonts w:ascii="Arial" w:hAnsi="Arial" w:cs="Arial"/>
          <w:b/>
          <w:sz w:val="22"/>
          <w:szCs w:val="22"/>
        </w:rPr>
      </w:pPr>
    </w:p>
    <w:p w14:paraId="25E4528F"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w:t>
      </w:r>
      <w:r w:rsidR="009613E2" w:rsidRPr="005B2391">
        <w:rPr>
          <w:rFonts w:ascii="Arial" w:hAnsi="Arial" w:cs="Arial"/>
          <w:b w:val="0"/>
          <w:sz w:val="22"/>
          <w:szCs w:val="22"/>
        </w:rPr>
        <w:lastRenderedPageBreak/>
        <w:t>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43400C2B" w14:textId="77777777" w:rsidR="005B2391" w:rsidRDefault="005B2391" w:rsidP="005B2391">
      <w:pPr>
        <w:pStyle w:val="Odstavecseseznamem"/>
        <w:rPr>
          <w:rFonts w:ascii="Arial" w:hAnsi="Arial" w:cs="Arial"/>
          <w:b/>
          <w:sz w:val="22"/>
          <w:szCs w:val="22"/>
        </w:rPr>
      </w:pPr>
    </w:p>
    <w:p w14:paraId="0B1FADC2"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5959A0AD" w14:textId="77777777" w:rsidR="008A25AE" w:rsidRDefault="008A25AE" w:rsidP="00771AE3">
      <w:pPr>
        <w:tabs>
          <w:tab w:val="left" w:pos="0"/>
          <w:tab w:val="left" w:pos="2080"/>
        </w:tabs>
        <w:ind w:left="567" w:hanging="567"/>
        <w:jc w:val="both"/>
        <w:rPr>
          <w:rFonts w:ascii="Times" w:hAnsi="Times"/>
        </w:rPr>
      </w:pPr>
    </w:p>
    <w:p w14:paraId="5E75E556" w14:textId="77777777" w:rsidR="004F2F6B" w:rsidRDefault="004F2F6B" w:rsidP="00634F59">
      <w:pPr>
        <w:tabs>
          <w:tab w:val="left" w:pos="0"/>
          <w:tab w:val="left" w:pos="2080"/>
        </w:tabs>
        <w:jc w:val="both"/>
        <w:rPr>
          <w:rFonts w:ascii="Arial" w:hAnsi="Arial" w:cs="Arial"/>
          <w:sz w:val="22"/>
          <w:szCs w:val="22"/>
        </w:rPr>
      </w:pPr>
    </w:p>
    <w:p w14:paraId="6BEC01EF"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58132B07"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72669976" w14:textId="77777777" w:rsidR="00954C1B" w:rsidRDefault="00954C1B" w:rsidP="00A463D0">
      <w:pPr>
        <w:tabs>
          <w:tab w:val="left" w:pos="2080"/>
        </w:tabs>
        <w:jc w:val="both"/>
        <w:rPr>
          <w:rFonts w:ascii="Arial" w:hAnsi="Arial" w:cs="Arial"/>
          <w:sz w:val="22"/>
          <w:szCs w:val="22"/>
        </w:rPr>
      </w:pPr>
    </w:p>
    <w:p w14:paraId="651A2F9D"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38A17BAB" w14:textId="77777777" w:rsidR="005B2391" w:rsidRDefault="005B2391" w:rsidP="005B2391">
      <w:pPr>
        <w:pStyle w:val="Odstavecseseznamem"/>
        <w:tabs>
          <w:tab w:val="left" w:pos="2080"/>
        </w:tabs>
        <w:ind w:left="284"/>
        <w:jc w:val="both"/>
        <w:rPr>
          <w:rFonts w:ascii="Arial" w:hAnsi="Arial" w:cs="Arial"/>
          <w:sz w:val="22"/>
          <w:szCs w:val="22"/>
        </w:rPr>
      </w:pPr>
    </w:p>
    <w:p w14:paraId="26121C99"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1FDFEC61"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6C7C140F" w14:textId="77777777" w:rsidR="005B2391" w:rsidRDefault="005B2391" w:rsidP="005B2391">
      <w:pPr>
        <w:pStyle w:val="Odstavecseseznamem"/>
        <w:tabs>
          <w:tab w:val="left" w:pos="2080"/>
        </w:tabs>
        <w:ind w:left="284"/>
        <w:jc w:val="both"/>
        <w:rPr>
          <w:rFonts w:ascii="Arial" w:hAnsi="Arial" w:cs="Arial"/>
          <w:sz w:val="22"/>
          <w:szCs w:val="22"/>
        </w:rPr>
      </w:pPr>
    </w:p>
    <w:p w14:paraId="6F1A86F2"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67B7E9B9"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158E4922" w14:textId="77777777" w:rsidR="00A463D0" w:rsidRDefault="00A463D0" w:rsidP="00A463D0">
      <w:pPr>
        <w:tabs>
          <w:tab w:val="left" w:pos="2080"/>
        </w:tabs>
        <w:jc w:val="both"/>
        <w:rPr>
          <w:rFonts w:ascii="Arial" w:hAnsi="Arial" w:cs="Arial"/>
          <w:sz w:val="22"/>
          <w:szCs w:val="22"/>
        </w:rPr>
      </w:pPr>
    </w:p>
    <w:p w14:paraId="0589B95F" w14:textId="6508442B" w:rsidR="00240DC6" w:rsidRPr="000C3BE7"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0F992212"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00BCB4A1"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626A3EC8" w14:textId="77777777" w:rsidR="00634F59" w:rsidRPr="00634F59" w:rsidRDefault="00634F59" w:rsidP="00634F59">
      <w:pPr>
        <w:tabs>
          <w:tab w:val="left" w:pos="2080"/>
        </w:tabs>
        <w:jc w:val="both"/>
        <w:rPr>
          <w:rFonts w:ascii="Arial" w:hAnsi="Arial" w:cs="Arial"/>
          <w:sz w:val="22"/>
          <w:szCs w:val="22"/>
        </w:rPr>
      </w:pPr>
    </w:p>
    <w:p w14:paraId="20F764A3"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4DDC8852" w14:textId="77777777" w:rsidR="009F77B7" w:rsidRDefault="009F77B7" w:rsidP="005B2391">
      <w:pPr>
        <w:pStyle w:val="Odstavecseseznamem"/>
        <w:tabs>
          <w:tab w:val="left" w:pos="2080"/>
        </w:tabs>
        <w:ind w:left="284"/>
        <w:jc w:val="both"/>
        <w:rPr>
          <w:rFonts w:ascii="Arial" w:hAnsi="Arial" w:cs="Arial"/>
          <w:sz w:val="22"/>
          <w:szCs w:val="22"/>
        </w:rPr>
      </w:pPr>
    </w:p>
    <w:p w14:paraId="20669A17"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1B323834" w14:textId="77777777" w:rsidR="005B2391" w:rsidRPr="005B2391" w:rsidRDefault="005B2391" w:rsidP="005B2391">
      <w:pPr>
        <w:pStyle w:val="Odstavecseseznamem"/>
        <w:rPr>
          <w:rFonts w:ascii="Arial" w:hAnsi="Arial" w:cs="Arial"/>
          <w:sz w:val="22"/>
          <w:szCs w:val="22"/>
        </w:rPr>
      </w:pPr>
    </w:p>
    <w:p w14:paraId="70A2E02E"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337F34E1"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321C726E" w14:textId="77777777" w:rsidR="00F577E2" w:rsidRPr="00FB3579" w:rsidRDefault="00F577E2" w:rsidP="00FB3579">
      <w:pPr>
        <w:pStyle w:val="Odstavec111"/>
        <w:rPr>
          <w:sz w:val="22"/>
          <w:szCs w:val="22"/>
        </w:rPr>
      </w:pPr>
      <w:r w:rsidRPr="00FB3579">
        <w:rPr>
          <w:sz w:val="22"/>
          <w:szCs w:val="22"/>
        </w:rPr>
        <w:lastRenderedPageBreak/>
        <w:t>mu nejsou známy skutečnosti, nasvědčující tomu, že se dostane do postavení, kdy nemůže daň zaplatit a ani se ke dni podpisu této smlouvy v takovém postavení nenachází,</w:t>
      </w:r>
    </w:p>
    <w:p w14:paraId="085EC5DF"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36D9C2AC"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5B0DFEF9"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42FB8307" w14:textId="77777777" w:rsidR="00F577E2" w:rsidRPr="00FB3579" w:rsidRDefault="00F577E2" w:rsidP="00FB3579">
      <w:pPr>
        <w:pStyle w:val="Odstavec111"/>
        <w:rPr>
          <w:sz w:val="22"/>
          <w:szCs w:val="22"/>
        </w:rPr>
      </w:pPr>
      <w:r w:rsidRPr="00FB3579">
        <w:rPr>
          <w:sz w:val="22"/>
          <w:szCs w:val="22"/>
        </w:rPr>
        <w:t>nebude nespolehlivým plátcem,</w:t>
      </w:r>
    </w:p>
    <w:p w14:paraId="45DE84F3"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049F3D37" w14:textId="77777777" w:rsidR="005B2391" w:rsidRPr="00240DC6" w:rsidRDefault="005B2391" w:rsidP="00240DC6">
      <w:pPr>
        <w:rPr>
          <w:rFonts w:ascii="Arial" w:hAnsi="Arial" w:cs="Arial"/>
          <w:sz w:val="22"/>
          <w:szCs w:val="22"/>
        </w:rPr>
      </w:pPr>
    </w:p>
    <w:p w14:paraId="6BFC1FC6"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425BE2FE" w14:textId="77777777" w:rsidR="005B2391" w:rsidRPr="005B2391" w:rsidRDefault="005B2391" w:rsidP="005B2391">
      <w:pPr>
        <w:pStyle w:val="Odstavecseseznamem"/>
        <w:rPr>
          <w:rFonts w:ascii="Arial" w:hAnsi="Arial" w:cs="Arial"/>
          <w:sz w:val="22"/>
          <w:szCs w:val="22"/>
        </w:rPr>
      </w:pPr>
    </w:p>
    <w:p w14:paraId="5A20120C" w14:textId="66CF7DD0" w:rsidR="00A64751" w:rsidRDefault="00FD166A" w:rsidP="00A64751">
      <w:pPr>
        <w:pStyle w:val="Odstavecseseznamem"/>
        <w:numPr>
          <w:ilvl w:val="0"/>
          <w:numId w:val="29"/>
        </w:numPr>
        <w:ind w:left="284" w:hanging="284"/>
        <w:jc w:val="both"/>
        <w:rPr>
          <w:rFonts w:ascii="Arial" w:hAnsi="Arial" w:cs="Arial"/>
          <w:sz w:val="22"/>
          <w:szCs w:val="22"/>
        </w:rPr>
      </w:pPr>
      <w:r>
        <w:rPr>
          <w:rFonts w:ascii="Arial" w:hAnsi="Arial" w:cs="Arial"/>
          <w:sz w:val="22"/>
          <w:szCs w:val="22"/>
        </w:rPr>
        <w:t>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Statutární město Opava. Nezajistí-li však uveřejnění této smlouvy v registru smluv v souladu se zákonem Statutární město Opava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9A1152">
        <w:rPr>
          <w:rFonts w:ascii="Arial" w:hAnsi="Arial" w:cs="Arial"/>
          <w:sz w:val="22"/>
          <w:szCs w:val="22"/>
        </w:rPr>
        <w:t>.</w:t>
      </w:r>
    </w:p>
    <w:p w14:paraId="1B614628" w14:textId="77777777" w:rsidR="005B2391" w:rsidRPr="005B2391" w:rsidRDefault="005B2391" w:rsidP="005B2391">
      <w:pPr>
        <w:pStyle w:val="Odstavecseseznamem"/>
        <w:rPr>
          <w:rFonts w:ascii="Arial" w:hAnsi="Arial" w:cs="Arial"/>
          <w:sz w:val="22"/>
          <w:szCs w:val="22"/>
        </w:rPr>
      </w:pPr>
    </w:p>
    <w:p w14:paraId="7DCD204E" w14:textId="77777777"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415D3DE2" w14:textId="77777777" w:rsidR="005B2391" w:rsidRPr="00DD209C" w:rsidRDefault="005B2391" w:rsidP="005B2391">
      <w:pPr>
        <w:pStyle w:val="Odstavecseseznamem"/>
        <w:rPr>
          <w:rFonts w:ascii="Arial" w:hAnsi="Arial" w:cs="Arial"/>
          <w:sz w:val="22"/>
          <w:szCs w:val="22"/>
        </w:rPr>
      </w:pPr>
    </w:p>
    <w:p w14:paraId="311BD028" w14:textId="77777777" w:rsidR="00850BE4" w:rsidRPr="006D6380" w:rsidRDefault="00850BE4" w:rsidP="00850BE4">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14:paraId="130D6C32" w14:textId="77777777" w:rsidR="004F28CD" w:rsidRPr="004F28CD" w:rsidRDefault="004F28CD" w:rsidP="004F28CD">
      <w:pPr>
        <w:rPr>
          <w:rFonts w:ascii="Arial" w:hAnsi="Arial" w:cs="Arial"/>
          <w:sz w:val="22"/>
          <w:szCs w:val="22"/>
        </w:rPr>
      </w:pPr>
    </w:p>
    <w:p w14:paraId="04FC6F98"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6351BAE3" w14:textId="77777777" w:rsidR="00AA0AD3" w:rsidRPr="00AA0AD3" w:rsidRDefault="00AA0AD3" w:rsidP="00AA0AD3">
      <w:pPr>
        <w:pStyle w:val="Odstavecseseznamem"/>
        <w:rPr>
          <w:rFonts w:ascii="Arial" w:hAnsi="Arial" w:cs="Arial"/>
          <w:color w:val="FF0000"/>
          <w:sz w:val="22"/>
          <w:szCs w:val="22"/>
        </w:rPr>
      </w:pPr>
    </w:p>
    <w:p w14:paraId="517B77CC"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08AFA514" w14:textId="77777777" w:rsidR="005B2391" w:rsidRPr="005B2391" w:rsidRDefault="005B2391" w:rsidP="005B2391">
      <w:pPr>
        <w:pStyle w:val="Odstavecseseznamem"/>
        <w:rPr>
          <w:rFonts w:ascii="Arial" w:hAnsi="Arial" w:cs="Arial"/>
          <w:sz w:val="22"/>
          <w:szCs w:val="22"/>
        </w:rPr>
      </w:pPr>
    </w:p>
    <w:p w14:paraId="555CAD2E"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5F6CB166" w14:textId="77777777" w:rsidR="004F28CD" w:rsidRPr="00A56E39" w:rsidRDefault="004F28CD" w:rsidP="00A56E39">
      <w:pPr>
        <w:rPr>
          <w:rFonts w:ascii="Arial" w:hAnsi="Arial" w:cs="Arial"/>
          <w:sz w:val="22"/>
          <w:szCs w:val="22"/>
        </w:rPr>
      </w:pPr>
    </w:p>
    <w:p w14:paraId="67DE8146" w14:textId="1034D424"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55BB100A" w14:textId="77777777" w:rsidR="00FD166A" w:rsidRDefault="00FD166A" w:rsidP="000C3BE7">
      <w:pPr>
        <w:pStyle w:val="Odstavecseseznamem"/>
        <w:ind w:left="284"/>
        <w:jc w:val="both"/>
        <w:rPr>
          <w:rFonts w:ascii="Arial" w:hAnsi="Arial" w:cs="Arial"/>
          <w:sz w:val="22"/>
          <w:szCs w:val="22"/>
        </w:rPr>
      </w:pPr>
    </w:p>
    <w:p w14:paraId="41A84AC7" w14:textId="77777777" w:rsidR="000C3BE7" w:rsidRPr="005B2391" w:rsidRDefault="000C3BE7" w:rsidP="000C3BE7">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Uzavření této smlouvy bylo schváleno Radou statutárního města Opavy dne </w:t>
      </w:r>
      <w:proofErr w:type="gramStart"/>
      <w:r w:rsidRPr="001D0204">
        <w:rPr>
          <w:rFonts w:ascii="Arial" w:hAnsi="Arial" w:cs="Arial"/>
          <w:sz w:val="22"/>
          <w:szCs w:val="22"/>
          <w:highlight w:val="cyan"/>
        </w:rPr>
        <w:t>…(</w:t>
      </w:r>
      <w:proofErr w:type="gramEnd"/>
      <w:r w:rsidRPr="001D0204">
        <w:rPr>
          <w:rFonts w:ascii="Arial" w:hAnsi="Arial" w:cs="Arial"/>
          <w:sz w:val="22"/>
          <w:szCs w:val="22"/>
          <w:highlight w:val="cyan"/>
        </w:rPr>
        <w:t>DOPLNÍ KUPUJÍCÍ)…...</w:t>
      </w:r>
      <w:r w:rsidRPr="00CB5650">
        <w:rPr>
          <w:rFonts w:ascii="Arial" w:hAnsi="Arial" w:cs="Arial"/>
          <w:sz w:val="22"/>
          <w:szCs w:val="22"/>
        </w:rPr>
        <w:t xml:space="preserve"> usnesením č. </w:t>
      </w:r>
      <w:r w:rsidRPr="001D0204">
        <w:rPr>
          <w:rFonts w:ascii="Arial" w:hAnsi="Arial" w:cs="Arial"/>
          <w:sz w:val="22"/>
          <w:szCs w:val="22"/>
          <w:highlight w:val="cyan"/>
        </w:rPr>
        <w:t>……(DOPLNÍ KUPUJÍCÍ)…..</w:t>
      </w:r>
    </w:p>
    <w:p w14:paraId="5E1257DC" w14:textId="77777777" w:rsidR="00C761CE" w:rsidRDefault="00C761CE" w:rsidP="007F0725">
      <w:pPr>
        <w:rPr>
          <w:rFonts w:ascii="Arial" w:hAnsi="Arial" w:cs="Arial"/>
          <w:sz w:val="22"/>
          <w:szCs w:val="22"/>
        </w:rPr>
      </w:pPr>
    </w:p>
    <w:p w14:paraId="00C16F50" w14:textId="77777777" w:rsidR="007F0725" w:rsidRPr="007F0725" w:rsidRDefault="00474A9E" w:rsidP="007F0725">
      <w:pPr>
        <w:rPr>
          <w:rFonts w:ascii="Arial" w:hAnsi="Arial" w:cs="Arial"/>
          <w:sz w:val="22"/>
          <w:szCs w:val="22"/>
        </w:rPr>
      </w:pPr>
      <w:bookmarkStart w:id="8" w:name="_Hlk132031804"/>
      <w:r>
        <w:rPr>
          <w:rFonts w:ascii="Arial" w:hAnsi="Arial" w:cs="Arial"/>
          <w:sz w:val="22"/>
          <w:szCs w:val="22"/>
        </w:rPr>
        <w:lastRenderedPageBreak/>
        <w:t>V</w:t>
      </w:r>
      <w:r w:rsidR="00850BE4">
        <w:rPr>
          <w:rFonts w:ascii="Arial" w:hAnsi="Arial" w:cs="Arial"/>
          <w:sz w:val="22"/>
          <w:szCs w:val="22"/>
        </w:rPr>
        <w:t xml:space="preserve"> Opavě</w:t>
      </w:r>
      <w:r w:rsidR="00DD209C">
        <w:rPr>
          <w:rFonts w:ascii="Arial" w:hAnsi="Arial" w:cs="Arial"/>
          <w:sz w:val="22"/>
          <w:szCs w:val="22"/>
        </w:rPr>
        <w:t xml:space="preserve"> </w:t>
      </w:r>
      <w:r w:rsidR="007F0725" w:rsidRPr="007F0725">
        <w:rPr>
          <w:rFonts w:ascii="Arial" w:hAnsi="Arial" w:cs="Arial"/>
          <w:sz w:val="22"/>
          <w:szCs w:val="22"/>
        </w:rPr>
        <w:t>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0E3276">
        <w:rPr>
          <w:rFonts w:ascii="Arial" w:hAnsi="Arial" w:cs="Arial"/>
          <w:sz w:val="22"/>
          <w:szCs w:val="22"/>
        </w:rPr>
        <w:tab/>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17D8021E" w14:textId="77777777" w:rsidR="007F0725" w:rsidRPr="007F0725" w:rsidRDefault="007F0725" w:rsidP="007F0725">
      <w:pPr>
        <w:rPr>
          <w:rFonts w:ascii="Arial" w:hAnsi="Arial" w:cs="Arial"/>
          <w:b/>
          <w:sz w:val="22"/>
          <w:szCs w:val="22"/>
        </w:rPr>
      </w:pPr>
    </w:p>
    <w:p w14:paraId="54D5F943"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2FC865CE" w14:textId="77777777" w:rsidR="007F0725" w:rsidRDefault="007F0725" w:rsidP="007F0725">
      <w:pPr>
        <w:rPr>
          <w:rFonts w:ascii="Arial" w:hAnsi="Arial" w:cs="Arial"/>
          <w:sz w:val="22"/>
          <w:szCs w:val="22"/>
        </w:rPr>
      </w:pPr>
    </w:p>
    <w:p w14:paraId="35F6658E" w14:textId="77777777" w:rsidR="007F0725" w:rsidRPr="007F0725" w:rsidRDefault="007F0725" w:rsidP="007F0725">
      <w:pPr>
        <w:rPr>
          <w:rFonts w:ascii="Arial" w:hAnsi="Arial" w:cs="Arial"/>
          <w:sz w:val="22"/>
          <w:szCs w:val="22"/>
        </w:rPr>
      </w:pPr>
    </w:p>
    <w:p w14:paraId="48A2CAA2"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28447EB9" w14:textId="77777777" w:rsidR="007F0725" w:rsidRPr="007F0725" w:rsidRDefault="00850BE4" w:rsidP="007F0725">
      <w:pPr>
        <w:pStyle w:val="Zpat"/>
        <w:tabs>
          <w:tab w:val="clear" w:pos="4536"/>
          <w:tab w:val="left" w:pos="4962"/>
        </w:tabs>
        <w:rPr>
          <w:rFonts w:ascii="Arial" w:hAnsi="Arial" w:cs="Arial"/>
          <w:sz w:val="22"/>
          <w:szCs w:val="22"/>
        </w:rPr>
      </w:pPr>
      <w:r>
        <w:rPr>
          <w:rFonts w:ascii="Arial" w:hAnsi="Arial" w:cs="Arial"/>
          <w:sz w:val="22"/>
          <w:szCs w:val="22"/>
        </w:rPr>
        <w:t>Ing. Tomáš Navrátil</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66BE38D3" w14:textId="77777777" w:rsidR="00AA0AD3" w:rsidRPr="002D6047" w:rsidRDefault="00850BE4"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primátor</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8"/>
    <w:p w14:paraId="2A96EAA5"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7AB4764F"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782BA1A4"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14:paraId="3CE514FA"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1D47F" w14:textId="77777777" w:rsidR="00D235A9" w:rsidRDefault="00D235A9">
      <w:r>
        <w:separator/>
      </w:r>
    </w:p>
  </w:endnote>
  <w:endnote w:type="continuationSeparator" w:id="0">
    <w:p w14:paraId="1FED3E5A" w14:textId="77777777" w:rsidR="00D235A9" w:rsidRDefault="00D23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C7DB7" w14:textId="77777777" w:rsidR="00E6192E" w:rsidRDefault="00E6192E" w:rsidP="00461955">
    <w:pPr>
      <w:pStyle w:val="Zpat"/>
      <w:jc w:val="center"/>
    </w:pPr>
    <w:r w:rsidRPr="00163831">
      <w:rPr>
        <w:color w:val="333333"/>
        <w:sz w:val="16"/>
        <w:szCs w:val="16"/>
      </w:rPr>
      <w:t>.</w:t>
    </w:r>
  </w:p>
  <w:p w14:paraId="75EFB6BC" w14:textId="77777777" w:rsidR="00E6192E" w:rsidRDefault="00E6192E" w:rsidP="007C1E04">
    <w:pPr>
      <w:pStyle w:val="Zpat"/>
      <w:jc w:val="center"/>
      <w:rPr>
        <w:rStyle w:val="slostrnky"/>
      </w:rPr>
    </w:pPr>
  </w:p>
  <w:p w14:paraId="084241A9"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9FF6E" w14:textId="77777777" w:rsidR="00E6192E" w:rsidRPr="00A569D1" w:rsidRDefault="00E6192E" w:rsidP="00DD3E17">
    <w:pPr>
      <w:pStyle w:val="Zpat"/>
      <w:pBdr>
        <w:bottom w:val="single" w:sz="12" w:space="1" w:color="auto"/>
      </w:pBdr>
      <w:rPr>
        <w:rFonts w:ascii="Palatino Linotype" w:hAnsi="Palatino Linotype"/>
        <w:sz w:val="4"/>
      </w:rPr>
    </w:pPr>
  </w:p>
  <w:p w14:paraId="1E38D523"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14:paraId="05555FB5"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C1F15" w14:textId="77777777" w:rsidR="00E6192E" w:rsidRDefault="00E6192E" w:rsidP="007C1E04">
    <w:pPr>
      <w:pStyle w:val="Zpat"/>
      <w:jc w:val="center"/>
      <w:rPr>
        <w:rStyle w:val="slostrnky"/>
      </w:rPr>
    </w:pPr>
  </w:p>
  <w:p w14:paraId="1E01756C"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87A9E" w14:textId="77777777" w:rsidR="00E6192E" w:rsidRDefault="00E6192E" w:rsidP="00461955">
    <w:pPr>
      <w:pStyle w:val="Zpat"/>
      <w:jc w:val="center"/>
      <w:rPr>
        <w:caps/>
        <w:color w:val="333333"/>
        <w:sz w:val="16"/>
        <w:szCs w:val="16"/>
      </w:rPr>
    </w:pPr>
  </w:p>
  <w:p w14:paraId="0204BBB8" w14:textId="77777777" w:rsidR="00E6192E" w:rsidRDefault="00E6192E" w:rsidP="007C1E04">
    <w:pPr>
      <w:pStyle w:val="Zpat"/>
      <w:jc w:val="center"/>
      <w:rPr>
        <w:rStyle w:val="slostrnky"/>
      </w:rPr>
    </w:pPr>
  </w:p>
  <w:p w14:paraId="0AA23DCA"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D8230" w14:textId="77777777" w:rsidR="00D235A9" w:rsidRDefault="00D235A9">
      <w:r>
        <w:separator/>
      </w:r>
    </w:p>
  </w:footnote>
  <w:footnote w:type="continuationSeparator" w:id="0">
    <w:p w14:paraId="2505981D" w14:textId="77777777" w:rsidR="00D235A9" w:rsidRDefault="00D235A9">
      <w:r>
        <w:continuationSeparator/>
      </w:r>
    </w:p>
  </w:footnote>
  <w:footnote w:id="1">
    <w:p w14:paraId="658695C8"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A030A" w14:textId="77777777" w:rsidR="00E6192E" w:rsidRDefault="00A87E14" w:rsidP="00E6192E">
    <w:pPr>
      <w:pStyle w:val="Zhlav"/>
    </w:pPr>
    <w:r>
      <w:rPr>
        <w:noProof/>
      </w:rPr>
      <w:drawing>
        <wp:inline distT="0" distB="0" distL="0" distR="0" wp14:anchorId="07B7D96E" wp14:editId="331D149F">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14:paraId="1C0364EF"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F9C26" w14:textId="77777777" w:rsidR="00E6192E" w:rsidRPr="005F2131" w:rsidRDefault="00D235A9">
    <w:pPr>
      <w:pStyle w:val="Zhlav"/>
      <w:pBdr>
        <w:bottom w:val="single" w:sz="12" w:space="1" w:color="auto"/>
      </w:pBdr>
      <w:spacing w:before="40"/>
      <w:rPr>
        <w:rFonts w:ascii="Arial MT CE Black" w:hAnsi="Arial MT CE Black"/>
      </w:rPr>
    </w:pPr>
    <w:r>
      <w:rPr>
        <w:rFonts w:ascii="Arial MT CE Black" w:hAnsi="Arial MT CE Black"/>
        <w:noProof/>
      </w:rPr>
      <w:pict w14:anchorId="7DACF26C">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168852A4"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06D729A2"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0764ED58" w14:textId="77777777" w:rsidR="00E6192E" w:rsidRDefault="00E6192E" w:rsidP="000136B2">
                <w:pPr>
                  <w:rPr>
                    <w:sz w:val="13"/>
                  </w:rPr>
                </w:pPr>
              </w:p>
              <w:p w14:paraId="45F1F301"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6E044361"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499CE29"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0B86C05B" w14:textId="77777777" w:rsidR="00E6192E" w:rsidRDefault="00E6192E" w:rsidP="000136B2">
                <w:pPr>
                  <w:pStyle w:val="Zkladntext2"/>
                  <w:tabs>
                    <w:tab w:val="left" w:pos="1843"/>
                  </w:tabs>
                  <w:rPr>
                    <w:rFonts w:ascii="Arial" w:hAnsi="Arial"/>
                    <w:b/>
                    <w:sz w:val="12"/>
                  </w:rPr>
                </w:pPr>
              </w:p>
              <w:p w14:paraId="4B8E2525"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2733DE3A"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6EDD1131" wp14:editId="31E97DA9">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1A462211" w14:textId="77777777" w:rsidR="00E6192E" w:rsidRDefault="00E6192E">
    <w:pPr>
      <w:pStyle w:val="Zhlav"/>
    </w:pPr>
  </w:p>
  <w:p w14:paraId="0F95ABDD"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92234"/>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3BE7"/>
    <w:rsid w:val="000C4709"/>
    <w:rsid w:val="000C50EE"/>
    <w:rsid w:val="000D07FA"/>
    <w:rsid w:val="000E3276"/>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1C9E"/>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C73CD"/>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7667A"/>
    <w:rsid w:val="00280EDF"/>
    <w:rsid w:val="00283F58"/>
    <w:rsid w:val="00284DDC"/>
    <w:rsid w:val="00287C14"/>
    <w:rsid w:val="0029025F"/>
    <w:rsid w:val="0029044F"/>
    <w:rsid w:val="00291B5B"/>
    <w:rsid w:val="002950C0"/>
    <w:rsid w:val="0029773F"/>
    <w:rsid w:val="002A7FC6"/>
    <w:rsid w:val="002B1043"/>
    <w:rsid w:val="002B1B6E"/>
    <w:rsid w:val="002B4B57"/>
    <w:rsid w:val="002B7C34"/>
    <w:rsid w:val="002C1153"/>
    <w:rsid w:val="002C1A92"/>
    <w:rsid w:val="002C25B1"/>
    <w:rsid w:val="002C31C6"/>
    <w:rsid w:val="002C39D0"/>
    <w:rsid w:val="002C7781"/>
    <w:rsid w:val="002D6047"/>
    <w:rsid w:val="002D7AB2"/>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2E61"/>
    <w:rsid w:val="003C70B5"/>
    <w:rsid w:val="003C7361"/>
    <w:rsid w:val="003D2D2D"/>
    <w:rsid w:val="003D33F1"/>
    <w:rsid w:val="003D5C08"/>
    <w:rsid w:val="003E0BDD"/>
    <w:rsid w:val="003F2B36"/>
    <w:rsid w:val="003F5BB0"/>
    <w:rsid w:val="003F7D07"/>
    <w:rsid w:val="00404CD5"/>
    <w:rsid w:val="0041245E"/>
    <w:rsid w:val="00413D1B"/>
    <w:rsid w:val="004148D1"/>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B76E9"/>
    <w:rsid w:val="004C2D62"/>
    <w:rsid w:val="004C2E05"/>
    <w:rsid w:val="004C3C0E"/>
    <w:rsid w:val="004D0C32"/>
    <w:rsid w:val="004D21CD"/>
    <w:rsid w:val="004D64DE"/>
    <w:rsid w:val="004D727E"/>
    <w:rsid w:val="004E04B5"/>
    <w:rsid w:val="004E4851"/>
    <w:rsid w:val="004E6052"/>
    <w:rsid w:val="004F28CD"/>
    <w:rsid w:val="004F2F6B"/>
    <w:rsid w:val="004F5499"/>
    <w:rsid w:val="004F7AA2"/>
    <w:rsid w:val="0050039C"/>
    <w:rsid w:val="00500918"/>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072E"/>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4614"/>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41B"/>
    <w:rsid w:val="007B48B6"/>
    <w:rsid w:val="007C1702"/>
    <w:rsid w:val="007C1E04"/>
    <w:rsid w:val="007C1FC3"/>
    <w:rsid w:val="007C235A"/>
    <w:rsid w:val="007C2B45"/>
    <w:rsid w:val="007C3008"/>
    <w:rsid w:val="007C3A45"/>
    <w:rsid w:val="007C5BED"/>
    <w:rsid w:val="007D038D"/>
    <w:rsid w:val="007D451B"/>
    <w:rsid w:val="007D6A45"/>
    <w:rsid w:val="007D7991"/>
    <w:rsid w:val="007E0D59"/>
    <w:rsid w:val="007E7038"/>
    <w:rsid w:val="007E738F"/>
    <w:rsid w:val="007F0725"/>
    <w:rsid w:val="007F35EB"/>
    <w:rsid w:val="00804109"/>
    <w:rsid w:val="00806A1E"/>
    <w:rsid w:val="00807722"/>
    <w:rsid w:val="00807DBD"/>
    <w:rsid w:val="0082088E"/>
    <w:rsid w:val="00826600"/>
    <w:rsid w:val="00827356"/>
    <w:rsid w:val="008302A0"/>
    <w:rsid w:val="0083056D"/>
    <w:rsid w:val="00831C18"/>
    <w:rsid w:val="00835390"/>
    <w:rsid w:val="008364FB"/>
    <w:rsid w:val="0084365B"/>
    <w:rsid w:val="00846039"/>
    <w:rsid w:val="00850BE4"/>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048D"/>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88E"/>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3231"/>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3125"/>
    <w:rsid w:val="00BD4A34"/>
    <w:rsid w:val="00BD6E9B"/>
    <w:rsid w:val="00BE017F"/>
    <w:rsid w:val="00BE2425"/>
    <w:rsid w:val="00BE512C"/>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84086"/>
    <w:rsid w:val="00C90A08"/>
    <w:rsid w:val="00C97B74"/>
    <w:rsid w:val="00CA06D4"/>
    <w:rsid w:val="00CA306E"/>
    <w:rsid w:val="00CA352E"/>
    <w:rsid w:val="00CA434F"/>
    <w:rsid w:val="00CA484B"/>
    <w:rsid w:val="00CA6DE4"/>
    <w:rsid w:val="00CC09D6"/>
    <w:rsid w:val="00CC271F"/>
    <w:rsid w:val="00CC2FA7"/>
    <w:rsid w:val="00CC38A2"/>
    <w:rsid w:val="00CC6EF8"/>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235A9"/>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2193"/>
    <w:rsid w:val="00DB73B7"/>
    <w:rsid w:val="00DC007A"/>
    <w:rsid w:val="00DC5F91"/>
    <w:rsid w:val="00DC6E43"/>
    <w:rsid w:val="00DC7729"/>
    <w:rsid w:val="00DD209C"/>
    <w:rsid w:val="00DD3E17"/>
    <w:rsid w:val="00DE57A4"/>
    <w:rsid w:val="00DF2308"/>
    <w:rsid w:val="00DF260A"/>
    <w:rsid w:val="00DF280F"/>
    <w:rsid w:val="00E0148A"/>
    <w:rsid w:val="00E02F71"/>
    <w:rsid w:val="00E03469"/>
    <w:rsid w:val="00E044BB"/>
    <w:rsid w:val="00E079D1"/>
    <w:rsid w:val="00E07ABA"/>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166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8766497"/>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774614"/>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enclova@opava-city.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A7E68-0663-481D-B5CF-C65C2CBA6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14</Pages>
  <Words>5008</Words>
  <Characters>29552</Characters>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2024-12-03T14:03:00Z</dcterms:modified>
</cp:coreProperties>
</file>